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0D840B88" w14:textId="77777777"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14:paraId="1DBB226C" w14:textId="77777777" w:rsidR="00F62DFA" w:rsidRDefault="00F62DFA">
      <w:pPr>
        <w:jc w:val="center"/>
        <w:rPr>
          <w:rFonts w:eastAsia="Calibri"/>
          <w:b/>
          <w:bCs/>
          <w:color w:val="669900"/>
          <w:sz w:val="24"/>
          <w:szCs w:val="24"/>
          <w:u w:val="single"/>
        </w:rPr>
      </w:pPr>
      <w:r>
        <w:rPr>
          <w:b/>
          <w:bCs/>
          <w:sz w:val="24"/>
          <w:szCs w:val="24"/>
        </w:rPr>
        <w:t>[άρθρου 79 παρ. 4 ν. 4412/2016 (Α 147)]</w:t>
      </w:r>
    </w:p>
    <w:p w14:paraId="2F243DAF" w14:textId="77777777"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14:paraId="1C5F421C" w14:textId="77777777"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14:paraId="0D77F65B"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E00AB5" w14:paraId="2E3A1CC8" w14:textId="77777777" w:rsidTr="003A5BD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14:paraId="4E32ADCA" w14:textId="77777777" w:rsidR="00E00AB5" w:rsidRDefault="00E00AB5" w:rsidP="00576263">
            <w:pPr>
              <w:spacing w:after="0"/>
              <w:ind w:firstLine="0"/>
            </w:pPr>
            <w:r>
              <w:rPr>
                <w:b/>
                <w:bCs/>
              </w:rPr>
              <w:t>Α: Ονομασία, διεύθυνση και στοιχεία επικοινωνίας της αναθέτουσας αρχής (</w:t>
            </w:r>
            <w:proofErr w:type="spellStart"/>
            <w:r>
              <w:rPr>
                <w:b/>
                <w:bCs/>
              </w:rPr>
              <w:t>αα</w:t>
            </w:r>
            <w:proofErr w:type="spellEnd"/>
            <w:r>
              <w:rPr>
                <w:b/>
                <w:bCs/>
              </w:rPr>
              <w:t>)/ αναθέτοντα φορέα (</w:t>
            </w:r>
            <w:proofErr w:type="spellStart"/>
            <w:r>
              <w:rPr>
                <w:b/>
                <w:bCs/>
              </w:rPr>
              <w:t>αφ</w:t>
            </w:r>
            <w:proofErr w:type="spellEnd"/>
            <w:r>
              <w:rPr>
                <w:b/>
                <w:bCs/>
              </w:rPr>
              <w:t>)</w:t>
            </w:r>
          </w:p>
          <w:p w14:paraId="09420916" w14:textId="77777777" w:rsidR="00E00AB5" w:rsidRPr="00981EB9" w:rsidRDefault="00E00AB5" w:rsidP="00576263">
            <w:pPr>
              <w:spacing w:after="0"/>
              <w:ind w:firstLine="0"/>
            </w:pPr>
            <w:r>
              <w:t>- Ονομασία:</w:t>
            </w:r>
            <w:r w:rsidR="00DA27A0">
              <w:t xml:space="preserve"> </w:t>
            </w:r>
            <w:r w:rsidR="00981EB9">
              <w:rPr>
                <w:b/>
              </w:rPr>
              <w:t>ΔΗΜΟΣ ΔΙΔΥΜΟΤΕΙΧΟΥ</w:t>
            </w:r>
          </w:p>
          <w:p w14:paraId="45633748" w14:textId="77777777" w:rsidR="00E00AB5" w:rsidRDefault="00E00AB5" w:rsidP="00576263">
            <w:pPr>
              <w:spacing w:after="0"/>
              <w:ind w:firstLine="0"/>
            </w:pPr>
            <w:r>
              <w:t xml:space="preserve">- Κωδικός  Αναθέτουσας Αρχής / Αναθέτοντα Φορέα ΚΗΜΔΗΣ : </w:t>
            </w:r>
            <w:r w:rsidRPr="00981EB9">
              <w:rPr>
                <w:b/>
              </w:rPr>
              <w:t>[</w:t>
            </w:r>
            <w:r w:rsidR="00695F79" w:rsidRPr="00981EB9">
              <w:rPr>
                <w:b/>
              </w:rPr>
              <w:t>6074</w:t>
            </w:r>
            <w:r w:rsidRPr="00981EB9">
              <w:rPr>
                <w:b/>
              </w:rPr>
              <w:t>]</w:t>
            </w:r>
          </w:p>
          <w:p w14:paraId="0A4C9808" w14:textId="77777777" w:rsidR="00E00AB5" w:rsidRPr="00981EB9" w:rsidRDefault="00E00AB5" w:rsidP="004F69DD">
            <w:pPr>
              <w:spacing w:after="0"/>
              <w:ind w:firstLine="0"/>
              <w:rPr>
                <w:b/>
              </w:rPr>
            </w:pPr>
            <w:r>
              <w:t xml:space="preserve">- Ταχυδρομική διεύθυνση / Πόλη / </w:t>
            </w:r>
            <w:proofErr w:type="spellStart"/>
            <w:r>
              <w:t>Ταχ</w:t>
            </w:r>
            <w:proofErr w:type="spellEnd"/>
            <w:r>
              <w:t xml:space="preserve">. Κωδικός: </w:t>
            </w:r>
            <w:r w:rsidR="00981EB9" w:rsidRPr="00981EB9">
              <w:rPr>
                <w:b/>
              </w:rPr>
              <w:t>Β. ΓΕΩΡΓΙΟΥ 1</w:t>
            </w:r>
            <w:r w:rsidR="004F69DD" w:rsidRPr="00981EB9">
              <w:rPr>
                <w:b/>
              </w:rPr>
              <w:t xml:space="preserve"> / </w:t>
            </w:r>
            <w:r w:rsidR="00981EB9" w:rsidRPr="00981EB9">
              <w:rPr>
                <w:b/>
              </w:rPr>
              <w:t>ΔΙΔΥΜΟΤΕΙΧΟ</w:t>
            </w:r>
            <w:r w:rsidR="004F69DD" w:rsidRPr="00981EB9">
              <w:rPr>
                <w:b/>
              </w:rPr>
              <w:t xml:space="preserve"> / 68300</w:t>
            </w:r>
          </w:p>
          <w:p w14:paraId="37711A56" w14:textId="77777777" w:rsidR="00E00AB5" w:rsidRDefault="00DA27A0" w:rsidP="00576263">
            <w:pPr>
              <w:spacing w:after="0"/>
              <w:ind w:firstLine="0"/>
            </w:pPr>
            <w:r>
              <w:t xml:space="preserve">- Αρμόδιος για πληροφορίες: </w:t>
            </w:r>
            <w:r w:rsidR="00981EB9">
              <w:rPr>
                <w:b/>
              </w:rPr>
              <w:t>ΖΑΡΚΑΔΗΣ ΝΙΚΟΛΑΟΣ</w:t>
            </w:r>
          </w:p>
          <w:p w14:paraId="090C2E43" w14:textId="77777777" w:rsidR="00E00AB5" w:rsidRDefault="00DA27A0" w:rsidP="00576263">
            <w:pPr>
              <w:spacing w:after="0"/>
              <w:ind w:firstLine="0"/>
            </w:pPr>
            <w:r>
              <w:t xml:space="preserve">- Τηλέφωνο: </w:t>
            </w:r>
            <w:r w:rsidR="00981EB9">
              <w:rPr>
                <w:b/>
              </w:rPr>
              <w:t>25533 50637</w:t>
            </w:r>
            <w:r>
              <w:t xml:space="preserve"> </w:t>
            </w:r>
          </w:p>
          <w:p w14:paraId="33576BB9" w14:textId="77777777" w:rsidR="00E00AB5" w:rsidRPr="00DA27A0" w:rsidRDefault="00DA27A0" w:rsidP="00576263">
            <w:pPr>
              <w:spacing w:after="0"/>
              <w:ind w:firstLine="0"/>
            </w:pPr>
            <w:r>
              <w:t xml:space="preserve">- </w:t>
            </w:r>
            <w:proofErr w:type="spellStart"/>
            <w:r>
              <w:t>Ηλ</w:t>
            </w:r>
            <w:proofErr w:type="spellEnd"/>
            <w:r>
              <w:t xml:space="preserve">. ταχυδρομείο: </w:t>
            </w:r>
            <w:r w:rsidR="00981EB9">
              <w:rPr>
                <w:b/>
                <w:lang w:val="en-US"/>
              </w:rPr>
              <w:t>n</w:t>
            </w:r>
            <w:r w:rsidR="00981EB9" w:rsidRPr="00981EB9">
              <w:rPr>
                <w:b/>
              </w:rPr>
              <w:t>.</w:t>
            </w:r>
            <w:proofErr w:type="spellStart"/>
            <w:r w:rsidR="00981EB9">
              <w:rPr>
                <w:b/>
                <w:lang w:val="en-US"/>
              </w:rPr>
              <w:t>zarkadis</w:t>
            </w:r>
            <w:proofErr w:type="spellEnd"/>
            <w:r w:rsidRPr="00981EB9">
              <w:rPr>
                <w:b/>
              </w:rPr>
              <w:t>@</w:t>
            </w:r>
            <w:proofErr w:type="spellStart"/>
            <w:r w:rsidRPr="00981EB9">
              <w:rPr>
                <w:b/>
                <w:lang w:val="en-US"/>
              </w:rPr>
              <w:t>didymoteicho</w:t>
            </w:r>
            <w:proofErr w:type="spellEnd"/>
            <w:r w:rsidRPr="00981EB9">
              <w:rPr>
                <w:b/>
              </w:rPr>
              <w:t>.</w:t>
            </w:r>
            <w:r w:rsidRPr="00981EB9">
              <w:rPr>
                <w:b/>
                <w:lang w:val="en-US"/>
              </w:rPr>
              <w:t>gr</w:t>
            </w:r>
          </w:p>
          <w:p w14:paraId="3BCC7891" w14:textId="77777777" w:rsidR="00E00AB5" w:rsidRPr="00DA27A0" w:rsidRDefault="00E00AB5" w:rsidP="00DA27A0">
            <w:pPr>
              <w:spacing w:after="0"/>
              <w:ind w:firstLine="0"/>
            </w:pPr>
            <w:r>
              <w:t>- Διεύθυνση στο Διαδίκτυο (διεύθυνση δικτυακού τόπου) (</w:t>
            </w:r>
            <w:r>
              <w:rPr>
                <w:i/>
              </w:rPr>
              <w:t>εάν υπάρχει</w:t>
            </w:r>
            <w:r>
              <w:t xml:space="preserve">): </w:t>
            </w:r>
            <w:r w:rsidR="00DA27A0" w:rsidRPr="00981EB9">
              <w:rPr>
                <w:b/>
                <w:lang w:val="en-US"/>
              </w:rPr>
              <w:t>www</w:t>
            </w:r>
            <w:r w:rsidR="00DA27A0" w:rsidRPr="00981EB9">
              <w:rPr>
                <w:b/>
              </w:rPr>
              <w:t>.</w:t>
            </w:r>
            <w:proofErr w:type="spellStart"/>
            <w:r w:rsidR="00DA27A0" w:rsidRPr="00981EB9">
              <w:rPr>
                <w:b/>
                <w:lang w:val="en-US"/>
              </w:rPr>
              <w:t>didymoteicho</w:t>
            </w:r>
            <w:proofErr w:type="spellEnd"/>
            <w:r w:rsidR="00DA27A0" w:rsidRPr="00981EB9">
              <w:rPr>
                <w:b/>
              </w:rPr>
              <w:t>.</w:t>
            </w:r>
            <w:r w:rsidR="00DA27A0" w:rsidRPr="00981EB9">
              <w:rPr>
                <w:b/>
                <w:lang w:val="en-US"/>
              </w:rPr>
              <w:t>gr</w:t>
            </w:r>
          </w:p>
        </w:tc>
      </w:tr>
      <w:tr w:rsidR="00E00AB5" w14:paraId="6B96B661" w14:textId="77777777" w:rsidTr="003A5BD6">
        <w:trPr>
          <w:jc w:val="center"/>
        </w:trPr>
        <w:tc>
          <w:tcPr>
            <w:tcW w:w="8954" w:type="dxa"/>
            <w:tcBorders>
              <w:left w:val="single" w:sz="1" w:space="0" w:color="000000"/>
              <w:bottom w:val="single" w:sz="1" w:space="0" w:color="000000"/>
              <w:right w:val="single" w:sz="1" w:space="0" w:color="000000"/>
            </w:tcBorders>
            <w:shd w:val="clear" w:color="auto" w:fill="B2B2B2"/>
          </w:tcPr>
          <w:p w14:paraId="066EF0CA" w14:textId="77777777" w:rsidR="00E00AB5" w:rsidRDefault="00E00AB5" w:rsidP="00576263">
            <w:pPr>
              <w:spacing w:after="0"/>
              <w:ind w:firstLine="0"/>
            </w:pPr>
            <w:r>
              <w:rPr>
                <w:b/>
                <w:bCs/>
              </w:rPr>
              <w:t>Β: Πληροφορίες σχετικά με τη διαδικασία σύναψης σύμβασης</w:t>
            </w:r>
          </w:p>
          <w:p w14:paraId="69181779" w14:textId="77777777" w:rsidR="00E00AB5" w:rsidRDefault="00E00AB5" w:rsidP="00576263">
            <w:pPr>
              <w:spacing w:after="0"/>
              <w:ind w:firstLine="0"/>
            </w:pPr>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00F62793">
              <w:rPr>
                <w:b/>
              </w:rPr>
              <w:t>ΜΕΛΕΤΕΣ ΠΥΡΟΠΡΟΣΤΑΣΙΑΣ ΔΗΜΟΤΙΚΩΝ ΚΤΙΡΙΩΝ</w:t>
            </w:r>
            <w:r w:rsidR="00981EB9">
              <w:t xml:space="preserve"> </w:t>
            </w:r>
            <w:r w:rsidR="004F69DD" w:rsidRPr="00981EB9">
              <w:rPr>
                <w:rFonts w:asciiTheme="minorHAnsi" w:hAnsiTheme="minorHAnsi"/>
                <w:b/>
              </w:rPr>
              <w:t>(</w:t>
            </w:r>
            <w:r w:rsidR="00F62793">
              <w:rPr>
                <w:rFonts w:asciiTheme="minorHAnsi" w:hAnsiTheme="minorHAnsi" w:cs="Arial"/>
                <w:b/>
              </w:rPr>
              <w:t>71200000-0, 71315000-9</w:t>
            </w:r>
            <w:r w:rsidR="002B2AA1" w:rsidRPr="00981EB9">
              <w:rPr>
                <w:rFonts w:asciiTheme="minorHAnsi" w:hAnsiTheme="minorHAnsi"/>
                <w:b/>
              </w:rPr>
              <w:t>)</w:t>
            </w:r>
          </w:p>
          <w:p w14:paraId="5C496F99" w14:textId="43A8F91B" w:rsidR="00E00AB5" w:rsidRDefault="00E00AB5" w:rsidP="00576263">
            <w:pPr>
              <w:spacing w:after="0"/>
              <w:ind w:firstLine="0"/>
            </w:pPr>
            <w:r>
              <w:t>- Κωδικός στο ΚΗΜΔΗΣ</w:t>
            </w:r>
            <w:r w:rsidRPr="006C406D">
              <w:rPr>
                <w:highlight w:val="darkGray"/>
              </w:rPr>
              <w:t xml:space="preserve">: </w:t>
            </w:r>
            <w:r w:rsidRPr="006C406D">
              <w:rPr>
                <w:b/>
                <w:highlight w:val="darkGray"/>
              </w:rPr>
              <w:t>[</w:t>
            </w:r>
            <w:r w:rsidR="006C406D" w:rsidRPr="006C406D">
              <w:rPr>
                <w:b/>
                <w:highlight w:val="darkGray"/>
              </w:rPr>
              <w:t>20PROC007233516</w:t>
            </w:r>
            <w:r w:rsidRPr="006C406D">
              <w:rPr>
                <w:b/>
                <w:highlight w:val="darkGray"/>
              </w:rPr>
              <w:t>]</w:t>
            </w:r>
          </w:p>
          <w:p w14:paraId="084B16FA" w14:textId="77777777" w:rsidR="00E00AB5" w:rsidRPr="00DA27A0" w:rsidRDefault="00E00AB5" w:rsidP="00576263">
            <w:pPr>
              <w:spacing w:after="0"/>
              <w:ind w:firstLine="0"/>
            </w:pPr>
            <w:r>
              <w:t xml:space="preserve">- Η σύμβαση αναφέρεται σε έργα, προμήθειες, ή υπηρεσίες : </w:t>
            </w:r>
            <w:r w:rsidR="00981EB9">
              <w:rPr>
                <w:b/>
              </w:rPr>
              <w:t>ΥΠΗΡΕΣΙΕΣ ΜΕΛΕΤΗΣ</w:t>
            </w:r>
            <w:r w:rsidR="00DA27A0" w:rsidRPr="00DA27A0">
              <w:t xml:space="preserve"> </w:t>
            </w:r>
          </w:p>
          <w:p w14:paraId="43BD38DB" w14:textId="77777777" w:rsidR="00E00AB5" w:rsidRDefault="00E00AB5" w:rsidP="00576263">
            <w:pPr>
              <w:spacing w:after="0"/>
              <w:ind w:firstLine="0"/>
            </w:pPr>
            <w:r>
              <w:t>- Εφόσον υφίστανται, ένδειξη ύπαρξης σχετικών τμημάτων : [</w:t>
            </w:r>
            <w:r w:rsidR="00695F79" w:rsidRPr="00695F79">
              <w:t>-</w:t>
            </w:r>
            <w:r>
              <w:t>]</w:t>
            </w:r>
          </w:p>
          <w:p w14:paraId="4D3B00B3" w14:textId="77777777" w:rsidR="00E00AB5" w:rsidRDefault="00E00AB5" w:rsidP="00695F79">
            <w:pPr>
              <w:spacing w:after="0"/>
              <w:ind w:firstLine="0"/>
            </w:pPr>
            <w:r>
              <w:t>- Αριθμός αναφοράς που αποδίδεται στον φάκελο από την αναθέτουσα αρχή (</w:t>
            </w:r>
            <w:r>
              <w:rPr>
                <w:i/>
              </w:rPr>
              <w:t>εάν υπάρχει</w:t>
            </w:r>
            <w:r>
              <w:t>): [</w:t>
            </w:r>
            <w:r w:rsidR="00695F79" w:rsidRPr="00695F79">
              <w:t>-</w:t>
            </w:r>
            <w:r>
              <w:t>]</w:t>
            </w:r>
          </w:p>
        </w:tc>
      </w:tr>
    </w:tbl>
    <w:p w14:paraId="0FDFA1E6" w14:textId="77777777" w:rsidR="00E00AB5" w:rsidRDefault="00E00AB5"/>
    <w:p w14:paraId="1152B55F" w14:textId="77777777"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14:paraId="2D04B58F" w14:textId="77777777"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14:paraId="28B603B2" w14:textId="77777777"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E00AB5" w14:paraId="2ED1E9C2"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69B887D9" w14:textId="77777777" w:rsidR="00E00AB5" w:rsidRPr="00F140F3" w:rsidRDefault="00E00AB5" w:rsidP="00F140F3">
            <w:pPr>
              <w:spacing w:before="120" w:after="0"/>
              <w:ind w:firstLine="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674074E9" w14:textId="77777777" w:rsidR="00E00AB5" w:rsidRPr="00F140F3" w:rsidRDefault="00E00AB5" w:rsidP="00F140F3">
            <w:pPr>
              <w:spacing w:after="0"/>
              <w:ind w:firstLine="0"/>
              <w:rPr>
                <w:b/>
                <w:i/>
              </w:rPr>
            </w:pPr>
            <w:r w:rsidRPr="00F140F3">
              <w:rPr>
                <w:b/>
                <w:i/>
              </w:rPr>
              <w:t>Απάντηση:</w:t>
            </w:r>
          </w:p>
        </w:tc>
      </w:tr>
      <w:tr w:rsidR="00E00AB5" w14:paraId="642CF978"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46018C85" w14:textId="77777777" w:rsidR="00E00AB5" w:rsidRDefault="00E00AB5" w:rsidP="00F140F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478AA60" w14:textId="77777777" w:rsidR="00E00AB5" w:rsidRDefault="00E00AB5" w:rsidP="00F140F3">
            <w:pPr>
              <w:spacing w:after="0"/>
              <w:ind w:firstLine="0"/>
            </w:pPr>
            <w:r>
              <w:t>[   ]</w:t>
            </w:r>
          </w:p>
        </w:tc>
      </w:tr>
      <w:tr w:rsidR="00E00AB5" w14:paraId="0DF0FF46"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2C6B4D35" w14:textId="77777777" w:rsidR="00E00AB5" w:rsidRDefault="00E00AB5" w:rsidP="00F140F3">
            <w:pPr>
              <w:spacing w:after="0"/>
              <w:ind w:firstLine="0"/>
            </w:pPr>
            <w:r>
              <w:t>Αριθμός φορολογικού μητρώου (ΑΦΜ):</w:t>
            </w:r>
          </w:p>
          <w:p w14:paraId="2B7DB136" w14:textId="77777777"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10043EFC" w14:textId="77777777" w:rsidR="00E00AB5" w:rsidRDefault="00E00AB5" w:rsidP="00F140F3">
            <w:pPr>
              <w:spacing w:after="0"/>
              <w:ind w:firstLine="0"/>
            </w:pPr>
            <w:r>
              <w:t>[   ]</w:t>
            </w:r>
          </w:p>
        </w:tc>
      </w:tr>
      <w:tr w:rsidR="00E00AB5" w14:paraId="187242E1"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717DDCF8" w14:textId="77777777" w:rsidR="00E00AB5" w:rsidRDefault="00E00AB5" w:rsidP="00F140F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04930D4F" w14:textId="77777777" w:rsidR="00E00AB5" w:rsidRDefault="00E00AB5" w:rsidP="00F140F3">
            <w:pPr>
              <w:spacing w:after="0"/>
              <w:ind w:firstLine="0"/>
            </w:pPr>
            <w:r>
              <w:t>[……]</w:t>
            </w:r>
          </w:p>
        </w:tc>
      </w:tr>
      <w:tr w:rsidR="00E00AB5" w14:paraId="1FA49627" w14:textId="77777777" w:rsidTr="004B712E">
        <w:trPr>
          <w:trHeight w:val="1533"/>
          <w:jc w:val="center"/>
        </w:trPr>
        <w:tc>
          <w:tcPr>
            <w:tcW w:w="4479" w:type="dxa"/>
            <w:tcBorders>
              <w:top w:val="single" w:sz="4" w:space="0" w:color="000000"/>
              <w:left w:val="single" w:sz="4" w:space="0" w:color="000000"/>
              <w:bottom w:val="single" w:sz="4" w:space="0" w:color="000000"/>
            </w:tcBorders>
            <w:shd w:val="clear" w:color="auto" w:fill="auto"/>
          </w:tcPr>
          <w:p w14:paraId="727C6789" w14:textId="77777777"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14:paraId="299CDCA5" w14:textId="77777777" w:rsidR="00E00AB5" w:rsidRDefault="00E00AB5" w:rsidP="00F140F3">
            <w:pPr>
              <w:spacing w:after="0"/>
              <w:ind w:firstLine="0"/>
            </w:pPr>
            <w:r>
              <w:t>Τηλέφωνο:</w:t>
            </w:r>
          </w:p>
          <w:p w14:paraId="01C972BF" w14:textId="77777777" w:rsidR="00E00AB5" w:rsidRDefault="00E00AB5" w:rsidP="00F140F3">
            <w:pPr>
              <w:spacing w:after="0"/>
              <w:ind w:firstLine="0"/>
            </w:pPr>
            <w:proofErr w:type="spellStart"/>
            <w:r>
              <w:t>Ηλ</w:t>
            </w:r>
            <w:proofErr w:type="spellEnd"/>
            <w:r>
              <w:t>. ταχυδρομείο:</w:t>
            </w:r>
          </w:p>
          <w:p w14:paraId="2843C3D5" w14:textId="77777777"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ABC8FEF" w14:textId="77777777" w:rsidR="00E00AB5" w:rsidRDefault="00E00AB5" w:rsidP="00F140F3">
            <w:pPr>
              <w:spacing w:after="0"/>
              <w:ind w:firstLine="0"/>
            </w:pPr>
            <w:r>
              <w:t>[……]</w:t>
            </w:r>
          </w:p>
          <w:p w14:paraId="3EEA8E3A" w14:textId="77777777" w:rsidR="00E00AB5" w:rsidRDefault="00E00AB5" w:rsidP="00F140F3">
            <w:pPr>
              <w:spacing w:after="0"/>
              <w:ind w:firstLine="0"/>
            </w:pPr>
            <w:r>
              <w:t>[……]</w:t>
            </w:r>
          </w:p>
          <w:p w14:paraId="475F2F12" w14:textId="77777777" w:rsidR="00E00AB5" w:rsidRDefault="00E00AB5" w:rsidP="00F140F3">
            <w:pPr>
              <w:spacing w:after="0"/>
              <w:ind w:firstLine="0"/>
            </w:pPr>
            <w:r>
              <w:t>[……]</w:t>
            </w:r>
          </w:p>
          <w:p w14:paraId="299DA3E0" w14:textId="77777777" w:rsidR="00E00AB5" w:rsidRDefault="00E00AB5" w:rsidP="00F140F3">
            <w:pPr>
              <w:spacing w:after="0"/>
              <w:ind w:firstLine="0"/>
            </w:pPr>
            <w:r>
              <w:t>[……]</w:t>
            </w:r>
          </w:p>
        </w:tc>
      </w:tr>
      <w:tr w:rsidR="00E00AB5" w14:paraId="4775EE07"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08211E7A" w14:textId="77777777" w:rsidR="00E00AB5" w:rsidRDefault="00E00AB5" w:rsidP="00F140F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99AECA8" w14:textId="77777777" w:rsidR="00E00AB5" w:rsidRDefault="00E00AB5" w:rsidP="00F140F3">
            <w:pPr>
              <w:spacing w:after="0"/>
              <w:ind w:firstLine="0"/>
            </w:pPr>
            <w:r>
              <w:rPr>
                <w:b/>
                <w:bCs/>
                <w:i/>
                <w:iCs/>
              </w:rPr>
              <w:t>Απάντηση:</w:t>
            </w:r>
          </w:p>
        </w:tc>
      </w:tr>
      <w:tr w:rsidR="00E00AB5" w14:paraId="278020A4"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12396C45" w14:textId="77777777"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3FFB51DB" w14:textId="77777777" w:rsidR="00E00AB5" w:rsidRDefault="00E00AB5" w:rsidP="00F140F3">
            <w:pPr>
              <w:snapToGrid w:val="0"/>
              <w:spacing w:after="0"/>
              <w:ind w:firstLine="0"/>
            </w:pPr>
          </w:p>
        </w:tc>
      </w:tr>
      <w:tr w:rsidR="00E00AB5" w14:paraId="7D99DBF8" w14:textId="77777777" w:rsidTr="004B712E">
        <w:trPr>
          <w:jc w:val="center"/>
        </w:trPr>
        <w:tc>
          <w:tcPr>
            <w:tcW w:w="4479" w:type="dxa"/>
            <w:tcBorders>
              <w:left w:val="single" w:sz="4" w:space="0" w:color="000000"/>
              <w:bottom w:val="single" w:sz="4" w:space="0" w:color="000000"/>
            </w:tcBorders>
            <w:shd w:val="clear" w:color="auto" w:fill="auto"/>
          </w:tcPr>
          <w:p w14:paraId="7971047F" w14:textId="77777777"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14:paraId="7FC682EE" w14:textId="77777777" w:rsidR="00E00AB5" w:rsidRDefault="00E00AB5" w:rsidP="00F140F3">
            <w:pPr>
              <w:spacing w:after="0"/>
              <w:ind w:firstLine="0"/>
            </w:pPr>
            <w:r>
              <w:t>[] Ναι [] Όχι [] Άνευ αντικειμένου</w:t>
            </w:r>
          </w:p>
        </w:tc>
      </w:tr>
      <w:tr w:rsidR="00E00AB5" w14:paraId="2433BC8D"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1298AE82" w14:textId="77777777" w:rsidR="00E00AB5" w:rsidRDefault="00E00AB5" w:rsidP="00F140F3">
            <w:pPr>
              <w:spacing w:after="0"/>
              <w:ind w:firstLine="0"/>
            </w:pPr>
            <w:r>
              <w:rPr>
                <w:b/>
              </w:rPr>
              <w:t>Εάν ναι</w:t>
            </w:r>
            <w:r>
              <w:t>:</w:t>
            </w:r>
          </w:p>
          <w:p w14:paraId="066B7CFC" w14:textId="77777777"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14:paraId="64A67529" w14:textId="77777777" w:rsidR="00E00AB5" w:rsidRDefault="00E00AB5" w:rsidP="00F140F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14:paraId="60E986C6" w14:textId="77777777" w:rsidR="00E00AB5" w:rsidRDefault="00E00AB5" w:rsidP="00F140F3">
            <w:pPr>
              <w:spacing w:after="0"/>
              <w:ind w:firstLine="0"/>
            </w:pPr>
            <w:r>
              <w:t>β) Εάν το πιστοποιητικό εγγραφής ή η πιστοποίηση διατίθεται ηλεκτρονικά, αναφέρετε:</w:t>
            </w:r>
          </w:p>
          <w:p w14:paraId="79E454CF" w14:textId="77777777"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4"/>
            </w:r>
            <w:r>
              <w:t>:</w:t>
            </w:r>
          </w:p>
          <w:p w14:paraId="47968535" w14:textId="77777777" w:rsidR="00E00AB5" w:rsidRDefault="00E00AB5" w:rsidP="00F140F3">
            <w:pPr>
              <w:spacing w:after="0"/>
              <w:ind w:firstLine="0"/>
              <w:rPr>
                <w:b/>
              </w:rPr>
            </w:pPr>
            <w:r>
              <w:t>δ) Η εγγραφή ή η πιστοποίηση καλύπτει όλα τα απαιτούμενα κριτήρια επιλογής;</w:t>
            </w:r>
          </w:p>
          <w:p w14:paraId="74810D67" w14:textId="77777777" w:rsidR="00E00AB5" w:rsidRDefault="00E00AB5" w:rsidP="00F140F3">
            <w:pPr>
              <w:spacing w:after="0"/>
              <w:ind w:firstLine="0"/>
              <w:rPr>
                <w:b/>
                <w:u w:val="single"/>
              </w:rPr>
            </w:pPr>
            <w:r>
              <w:rPr>
                <w:b/>
              </w:rPr>
              <w:t>Εάν όχι:</w:t>
            </w:r>
          </w:p>
          <w:p w14:paraId="15EC2FBE" w14:textId="77777777" w:rsidR="00E00AB5" w:rsidRDefault="00E00AB5" w:rsidP="00F140F3">
            <w:pPr>
              <w:spacing w:after="0"/>
              <w:ind w:firstLine="0"/>
            </w:pPr>
            <w:r>
              <w:rPr>
                <w:b/>
                <w:u w:val="single"/>
              </w:rPr>
              <w:t xml:space="preserve">Επιπροσθέτως, συμπληρώστε τις </w:t>
            </w:r>
            <w:r>
              <w:rPr>
                <w:b/>
                <w:u w:val="single"/>
              </w:rPr>
              <w:lastRenderedPageBreak/>
              <w:t>πληροφορίες που λείπουν στο μέρος IV, ενότητες Α, Γ, ή Δ κατά περίπτωση</w:t>
            </w:r>
            <w:r>
              <w:t xml:space="preserve"> </w:t>
            </w:r>
            <w:r>
              <w:rPr>
                <w:b/>
                <w:i/>
              </w:rPr>
              <w:t>ΜΟΝΟ εφόσον αυτό απαιτείται στη σχετική διακήρυξη ή στα έγγραφα της σύμβασης:</w:t>
            </w:r>
          </w:p>
          <w:p w14:paraId="20F0414D" w14:textId="77777777"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3C05E012" w14:textId="77777777" w:rsidR="00E00AB5" w:rsidRDefault="00E00AB5" w:rsidP="00F140F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871D5C0" w14:textId="77777777" w:rsidR="00E00AB5" w:rsidRDefault="00E00AB5" w:rsidP="00F140F3">
            <w:pPr>
              <w:snapToGrid w:val="0"/>
              <w:spacing w:after="0"/>
              <w:ind w:firstLine="0"/>
            </w:pPr>
          </w:p>
          <w:p w14:paraId="5221FDF7" w14:textId="77777777" w:rsidR="00E00AB5" w:rsidRDefault="00E00AB5" w:rsidP="00F140F3">
            <w:pPr>
              <w:spacing w:after="0"/>
              <w:ind w:firstLine="0"/>
            </w:pPr>
          </w:p>
          <w:p w14:paraId="7D18D70D" w14:textId="77777777" w:rsidR="00E00AB5" w:rsidRDefault="00E00AB5" w:rsidP="00F140F3">
            <w:pPr>
              <w:spacing w:after="0"/>
              <w:ind w:firstLine="0"/>
            </w:pPr>
          </w:p>
          <w:p w14:paraId="3CFF0442" w14:textId="77777777" w:rsidR="00E00AB5" w:rsidRDefault="00E00AB5" w:rsidP="00F140F3">
            <w:pPr>
              <w:spacing w:after="0"/>
              <w:ind w:firstLine="0"/>
            </w:pPr>
          </w:p>
          <w:p w14:paraId="1E533F9B" w14:textId="77777777" w:rsidR="00E00AB5" w:rsidRDefault="00E00AB5" w:rsidP="00F140F3">
            <w:pPr>
              <w:spacing w:after="0"/>
              <w:ind w:firstLine="0"/>
            </w:pPr>
          </w:p>
          <w:p w14:paraId="7ABBD8CC" w14:textId="77777777" w:rsidR="00F140F3" w:rsidRDefault="00F140F3" w:rsidP="00F140F3">
            <w:pPr>
              <w:spacing w:after="0"/>
              <w:ind w:firstLine="0"/>
            </w:pPr>
          </w:p>
          <w:p w14:paraId="137912DB" w14:textId="77777777" w:rsidR="00F140F3" w:rsidRDefault="00F140F3" w:rsidP="00F140F3">
            <w:pPr>
              <w:spacing w:after="0"/>
              <w:ind w:firstLine="0"/>
            </w:pPr>
          </w:p>
          <w:p w14:paraId="26D52211" w14:textId="77777777" w:rsidR="00E00AB5" w:rsidRDefault="00E00AB5" w:rsidP="00F140F3">
            <w:pPr>
              <w:spacing w:after="0"/>
              <w:ind w:firstLine="0"/>
            </w:pPr>
            <w:r>
              <w:t>α) [……]</w:t>
            </w:r>
          </w:p>
          <w:p w14:paraId="5988BD17" w14:textId="77777777" w:rsidR="00E00AB5" w:rsidRDefault="00E00AB5" w:rsidP="00F140F3">
            <w:pPr>
              <w:spacing w:after="0"/>
              <w:ind w:firstLine="0"/>
            </w:pPr>
          </w:p>
          <w:p w14:paraId="6DCB102B" w14:textId="77777777" w:rsidR="00F140F3" w:rsidRDefault="00F140F3" w:rsidP="00F140F3">
            <w:pPr>
              <w:spacing w:after="0"/>
              <w:ind w:firstLine="0"/>
            </w:pPr>
          </w:p>
          <w:p w14:paraId="22382248" w14:textId="77777777"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14:paraId="5E87E3EB" w14:textId="77777777" w:rsidR="00E00AB5" w:rsidRDefault="00E00AB5" w:rsidP="00F140F3">
            <w:pPr>
              <w:spacing w:after="0"/>
              <w:ind w:firstLine="0"/>
            </w:pPr>
            <w:r>
              <w:t>γ) [……]</w:t>
            </w:r>
          </w:p>
          <w:p w14:paraId="1E3F9E51" w14:textId="77777777" w:rsidR="00E00AB5" w:rsidRDefault="00E00AB5" w:rsidP="00F140F3">
            <w:pPr>
              <w:spacing w:after="0"/>
              <w:ind w:firstLine="0"/>
            </w:pPr>
          </w:p>
          <w:p w14:paraId="09A94B24" w14:textId="77777777" w:rsidR="00E00AB5" w:rsidRDefault="00E00AB5" w:rsidP="00F140F3">
            <w:pPr>
              <w:spacing w:after="0"/>
              <w:ind w:firstLine="0"/>
            </w:pPr>
          </w:p>
          <w:p w14:paraId="3EB46305" w14:textId="77777777" w:rsidR="00F140F3" w:rsidRDefault="00F140F3" w:rsidP="00F140F3">
            <w:pPr>
              <w:spacing w:after="0"/>
              <w:ind w:firstLine="0"/>
            </w:pPr>
          </w:p>
          <w:p w14:paraId="29478079" w14:textId="77777777" w:rsidR="00E00AB5" w:rsidRDefault="00E00AB5" w:rsidP="00F140F3">
            <w:pPr>
              <w:spacing w:after="0"/>
              <w:ind w:firstLine="0"/>
            </w:pPr>
            <w:r>
              <w:t>δ) [] Ναι [] Όχι</w:t>
            </w:r>
          </w:p>
          <w:p w14:paraId="37186AA3" w14:textId="77777777" w:rsidR="00E00AB5" w:rsidRDefault="00E00AB5" w:rsidP="00F140F3">
            <w:pPr>
              <w:spacing w:after="0"/>
              <w:ind w:firstLine="0"/>
            </w:pPr>
          </w:p>
          <w:p w14:paraId="3EBFD066" w14:textId="77777777" w:rsidR="00E00AB5" w:rsidRDefault="00E00AB5" w:rsidP="00F140F3">
            <w:pPr>
              <w:spacing w:after="0"/>
              <w:ind w:firstLine="0"/>
            </w:pPr>
          </w:p>
          <w:p w14:paraId="5FAAA315" w14:textId="77777777" w:rsidR="00E00AB5" w:rsidRDefault="00E00AB5" w:rsidP="00F140F3">
            <w:pPr>
              <w:spacing w:after="0"/>
              <w:ind w:firstLine="0"/>
            </w:pPr>
          </w:p>
          <w:p w14:paraId="303F4827" w14:textId="77777777" w:rsidR="00E00AB5" w:rsidRDefault="00E00AB5" w:rsidP="00F140F3">
            <w:pPr>
              <w:spacing w:after="0"/>
              <w:ind w:firstLine="0"/>
            </w:pPr>
          </w:p>
          <w:p w14:paraId="06BFCCC0" w14:textId="77777777" w:rsidR="00E00AB5" w:rsidRDefault="00E00AB5" w:rsidP="00F140F3">
            <w:pPr>
              <w:spacing w:after="0"/>
              <w:ind w:firstLine="0"/>
            </w:pPr>
          </w:p>
          <w:p w14:paraId="071E874B" w14:textId="77777777" w:rsidR="00E00AB5" w:rsidRDefault="00E00AB5" w:rsidP="00F140F3">
            <w:pPr>
              <w:spacing w:after="0"/>
              <w:ind w:firstLine="0"/>
            </w:pPr>
          </w:p>
          <w:p w14:paraId="3938FBCC" w14:textId="77777777" w:rsidR="00E00AB5" w:rsidRDefault="00E00AB5" w:rsidP="00F140F3">
            <w:pPr>
              <w:spacing w:after="0"/>
              <w:ind w:firstLine="0"/>
            </w:pPr>
          </w:p>
          <w:p w14:paraId="5A2099C0" w14:textId="77777777" w:rsidR="00E00AB5" w:rsidRDefault="00E00AB5" w:rsidP="00F140F3">
            <w:pPr>
              <w:spacing w:after="0"/>
              <w:ind w:firstLine="0"/>
            </w:pPr>
            <w:r>
              <w:t>ε) [] Ναι [] Όχι</w:t>
            </w:r>
          </w:p>
          <w:p w14:paraId="2FB73005" w14:textId="77777777" w:rsidR="00E00AB5" w:rsidRDefault="00E00AB5" w:rsidP="00F140F3">
            <w:pPr>
              <w:spacing w:after="0"/>
              <w:ind w:firstLine="0"/>
            </w:pPr>
          </w:p>
          <w:p w14:paraId="21B9FE6B" w14:textId="77777777" w:rsidR="00E00AB5" w:rsidRDefault="00E00AB5" w:rsidP="00F140F3">
            <w:pPr>
              <w:spacing w:after="0"/>
              <w:ind w:firstLine="0"/>
            </w:pPr>
          </w:p>
          <w:p w14:paraId="77621719" w14:textId="77777777" w:rsidR="00E00AB5" w:rsidRDefault="00E00AB5" w:rsidP="00F140F3">
            <w:pPr>
              <w:spacing w:after="0"/>
              <w:ind w:firstLine="0"/>
            </w:pPr>
          </w:p>
          <w:p w14:paraId="091D1E2F" w14:textId="77777777" w:rsidR="00F140F3" w:rsidRDefault="00F140F3" w:rsidP="00F140F3">
            <w:pPr>
              <w:spacing w:after="0"/>
              <w:ind w:firstLine="0"/>
              <w:rPr>
                <w:i/>
              </w:rPr>
            </w:pPr>
          </w:p>
          <w:p w14:paraId="3D1BAD8B" w14:textId="77777777" w:rsidR="00F140F3" w:rsidRDefault="00F140F3" w:rsidP="00F140F3">
            <w:pPr>
              <w:spacing w:after="0"/>
              <w:ind w:firstLine="0"/>
              <w:rPr>
                <w:i/>
              </w:rPr>
            </w:pPr>
          </w:p>
          <w:p w14:paraId="69DD7760" w14:textId="77777777" w:rsidR="00F140F3" w:rsidRDefault="00F140F3" w:rsidP="00F140F3">
            <w:pPr>
              <w:spacing w:after="0"/>
              <w:ind w:firstLine="0"/>
              <w:rPr>
                <w:i/>
              </w:rPr>
            </w:pPr>
          </w:p>
          <w:p w14:paraId="70397B75" w14:textId="77777777" w:rsidR="00F140F3" w:rsidRDefault="00F140F3" w:rsidP="00F140F3">
            <w:pPr>
              <w:spacing w:after="0"/>
              <w:ind w:firstLine="0"/>
              <w:rPr>
                <w:i/>
              </w:rPr>
            </w:pPr>
          </w:p>
          <w:p w14:paraId="684232AF" w14:textId="77777777" w:rsidR="00F140F3" w:rsidRDefault="00F140F3" w:rsidP="00F140F3">
            <w:pPr>
              <w:spacing w:after="0"/>
              <w:ind w:firstLine="0"/>
              <w:rPr>
                <w:i/>
              </w:rPr>
            </w:pPr>
          </w:p>
          <w:p w14:paraId="4E9F5517" w14:textId="77777777"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14:paraId="51903450" w14:textId="77777777" w:rsidR="00E00AB5" w:rsidRDefault="00E00AB5" w:rsidP="00F140F3">
            <w:pPr>
              <w:spacing w:after="0"/>
              <w:ind w:firstLine="0"/>
            </w:pPr>
            <w:r>
              <w:rPr>
                <w:i/>
              </w:rPr>
              <w:t>[……][……][……][……]</w:t>
            </w:r>
          </w:p>
        </w:tc>
      </w:tr>
      <w:tr w:rsidR="00E00AB5" w14:paraId="1E283EA6" w14:textId="77777777" w:rsidTr="004B712E">
        <w:trPr>
          <w:jc w:val="center"/>
        </w:trPr>
        <w:tc>
          <w:tcPr>
            <w:tcW w:w="4479" w:type="dxa"/>
            <w:tcBorders>
              <w:left w:val="single" w:sz="4" w:space="0" w:color="000000"/>
              <w:bottom w:val="single" w:sz="4" w:space="0" w:color="000000"/>
            </w:tcBorders>
            <w:shd w:val="clear" w:color="auto" w:fill="auto"/>
          </w:tcPr>
          <w:p w14:paraId="6FD53EBE" w14:textId="77777777" w:rsidR="00E00AB5" w:rsidRDefault="00E00AB5" w:rsidP="00F140F3">
            <w:pPr>
              <w:spacing w:before="120" w:after="0"/>
              <w:ind w:firstLine="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14:paraId="62D4F0D6" w14:textId="77777777" w:rsidR="00E00AB5" w:rsidRDefault="00E00AB5" w:rsidP="00F140F3">
            <w:pPr>
              <w:spacing w:after="0"/>
              <w:ind w:firstLine="0"/>
            </w:pPr>
            <w:r>
              <w:rPr>
                <w:b/>
                <w:bCs/>
                <w:i/>
                <w:iCs/>
              </w:rPr>
              <w:t>Απάντηση:</w:t>
            </w:r>
          </w:p>
        </w:tc>
      </w:tr>
      <w:tr w:rsidR="00E00AB5" w14:paraId="01D3CC69"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08F83848" w14:textId="77777777"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3593CAB2" w14:textId="77777777" w:rsidR="00E00AB5" w:rsidRDefault="00E00AB5" w:rsidP="00F140F3">
            <w:pPr>
              <w:spacing w:after="0"/>
              <w:ind w:firstLine="0"/>
            </w:pPr>
            <w:r>
              <w:t>[] Ναι [] Όχι</w:t>
            </w:r>
          </w:p>
        </w:tc>
      </w:tr>
      <w:tr w:rsidR="00E00AB5" w14:paraId="2BF73A2A" w14:textId="77777777" w:rsidTr="004B712E">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14:paraId="35557F09" w14:textId="77777777"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14:paraId="25D07C41"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467F2916" w14:textId="77777777" w:rsidR="00E00AB5" w:rsidRDefault="00E00AB5" w:rsidP="00F140F3">
            <w:pPr>
              <w:spacing w:after="0"/>
              <w:ind w:firstLine="0"/>
            </w:pPr>
            <w:r>
              <w:rPr>
                <w:b/>
              </w:rPr>
              <w:t>Εάν ναι</w:t>
            </w:r>
            <w:r>
              <w:t>:</w:t>
            </w:r>
          </w:p>
          <w:p w14:paraId="175803F1" w14:textId="77777777"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14:paraId="269BEAF3" w14:textId="77777777"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14:paraId="4691412C" w14:textId="77777777"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7E071B" w14:textId="77777777" w:rsidR="00E00AB5" w:rsidRDefault="00E00AB5" w:rsidP="00F140F3">
            <w:pPr>
              <w:snapToGrid w:val="0"/>
              <w:spacing w:after="0"/>
              <w:ind w:firstLine="0"/>
            </w:pPr>
          </w:p>
          <w:p w14:paraId="76E373A4" w14:textId="77777777" w:rsidR="00E00AB5" w:rsidRDefault="00E00AB5" w:rsidP="00F140F3">
            <w:pPr>
              <w:spacing w:after="0"/>
              <w:ind w:firstLine="0"/>
            </w:pPr>
            <w:r>
              <w:t>α) [……]</w:t>
            </w:r>
          </w:p>
          <w:p w14:paraId="0ED85CCF" w14:textId="77777777" w:rsidR="00E00AB5" w:rsidRDefault="00E00AB5" w:rsidP="00F140F3">
            <w:pPr>
              <w:spacing w:after="0"/>
              <w:ind w:firstLine="0"/>
            </w:pPr>
          </w:p>
          <w:p w14:paraId="1D6D18FD" w14:textId="77777777" w:rsidR="00E00AB5" w:rsidRDefault="00E00AB5" w:rsidP="00F140F3">
            <w:pPr>
              <w:spacing w:after="0"/>
              <w:ind w:firstLine="0"/>
            </w:pPr>
          </w:p>
          <w:p w14:paraId="7D6466B1" w14:textId="77777777" w:rsidR="00F140F3" w:rsidRDefault="00F140F3" w:rsidP="00F140F3">
            <w:pPr>
              <w:spacing w:after="0"/>
              <w:ind w:firstLine="0"/>
            </w:pPr>
          </w:p>
          <w:p w14:paraId="0FC48AC4" w14:textId="77777777" w:rsidR="00E00AB5" w:rsidRDefault="00E00AB5" w:rsidP="00F140F3">
            <w:pPr>
              <w:spacing w:after="0"/>
              <w:ind w:firstLine="0"/>
            </w:pPr>
            <w:r>
              <w:t>β) [……]</w:t>
            </w:r>
          </w:p>
          <w:p w14:paraId="020C3B6D" w14:textId="77777777" w:rsidR="00E00AB5" w:rsidRDefault="00E00AB5" w:rsidP="00F140F3">
            <w:pPr>
              <w:spacing w:after="0"/>
              <w:ind w:firstLine="0"/>
            </w:pPr>
          </w:p>
          <w:p w14:paraId="2A507D3F" w14:textId="77777777" w:rsidR="00F140F3" w:rsidRDefault="00F140F3" w:rsidP="00F140F3">
            <w:pPr>
              <w:spacing w:after="0"/>
              <w:ind w:firstLine="0"/>
            </w:pPr>
          </w:p>
          <w:p w14:paraId="6CE199A7" w14:textId="77777777" w:rsidR="00E00AB5" w:rsidRDefault="00E00AB5" w:rsidP="00F140F3">
            <w:pPr>
              <w:spacing w:after="0"/>
              <w:ind w:firstLine="0"/>
            </w:pPr>
            <w:r>
              <w:t>γ) [……]</w:t>
            </w:r>
          </w:p>
        </w:tc>
      </w:tr>
      <w:tr w:rsidR="00E00AB5" w14:paraId="784DB347"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4A3B8255" w14:textId="77777777" w:rsidR="00E00AB5" w:rsidRDefault="00E00AB5" w:rsidP="00F140F3">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6803E3F9" w14:textId="77777777" w:rsidR="00E00AB5" w:rsidRDefault="00E00AB5" w:rsidP="00F140F3">
            <w:pPr>
              <w:spacing w:after="0"/>
              <w:ind w:firstLine="0"/>
            </w:pPr>
            <w:r>
              <w:rPr>
                <w:b/>
                <w:bCs/>
                <w:i/>
                <w:iCs/>
              </w:rPr>
              <w:t>Απάντηση:</w:t>
            </w:r>
          </w:p>
        </w:tc>
      </w:tr>
      <w:tr w:rsidR="00E00AB5" w14:paraId="6EE9B27D"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57E3933E" w14:textId="77777777"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50949374" w14:textId="77777777" w:rsidR="00E00AB5" w:rsidRDefault="00E00AB5" w:rsidP="00F140F3">
            <w:pPr>
              <w:spacing w:after="0"/>
              <w:ind w:firstLine="0"/>
            </w:pPr>
            <w:r>
              <w:t>[   ]</w:t>
            </w:r>
          </w:p>
        </w:tc>
      </w:tr>
    </w:tbl>
    <w:p w14:paraId="16714E16" w14:textId="77777777" w:rsidR="00E00AB5" w:rsidRDefault="00E00AB5"/>
    <w:p w14:paraId="13CD7265" w14:textId="77777777"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14:paraId="4BAA3C58" w14:textId="77777777"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E00AB5" w14:paraId="11DF1A1A"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5CD9E9E3" w14:textId="77777777"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EEE9537" w14:textId="77777777" w:rsidR="00E00AB5" w:rsidRDefault="00E00AB5" w:rsidP="00576263">
            <w:pPr>
              <w:spacing w:after="0"/>
              <w:ind w:firstLine="0"/>
            </w:pPr>
            <w:r>
              <w:rPr>
                <w:b/>
                <w:i/>
              </w:rPr>
              <w:t>Απάντηση:</w:t>
            </w:r>
          </w:p>
        </w:tc>
      </w:tr>
      <w:tr w:rsidR="00E00AB5" w14:paraId="53B29FDA"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36F916FC" w14:textId="77777777" w:rsidR="00E00AB5" w:rsidRDefault="00E00AB5" w:rsidP="00576263">
            <w:pPr>
              <w:spacing w:after="0"/>
              <w:ind w:firstLine="0"/>
              <w:rPr>
                <w:color w:val="000000"/>
              </w:rPr>
            </w:pPr>
            <w:r>
              <w:t>Ονοματεπώνυμο</w:t>
            </w:r>
          </w:p>
          <w:p w14:paraId="0CF39C97" w14:textId="77777777"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8CAF490" w14:textId="77777777" w:rsidR="00E00AB5" w:rsidRDefault="00E00AB5" w:rsidP="00576263">
            <w:pPr>
              <w:spacing w:after="0"/>
              <w:ind w:firstLine="0"/>
            </w:pPr>
            <w:r>
              <w:t>[……]</w:t>
            </w:r>
          </w:p>
          <w:p w14:paraId="1D1542DB" w14:textId="77777777" w:rsidR="00E00AB5" w:rsidRDefault="00E00AB5" w:rsidP="00576263">
            <w:pPr>
              <w:spacing w:after="0"/>
              <w:ind w:firstLine="0"/>
            </w:pPr>
            <w:r>
              <w:t>[……]</w:t>
            </w:r>
          </w:p>
        </w:tc>
      </w:tr>
      <w:tr w:rsidR="00E00AB5" w14:paraId="30E4F797"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06AB554D" w14:textId="77777777"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5F41C0C" w14:textId="77777777" w:rsidR="00E00AB5" w:rsidRDefault="00E00AB5" w:rsidP="00576263">
            <w:pPr>
              <w:spacing w:after="0"/>
              <w:ind w:firstLine="0"/>
            </w:pPr>
            <w:r>
              <w:t>[……]</w:t>
            </w:r>
          </w:p>
        </w:tc>
      </w:tr>
      <w:tr w:rsidR="00E00AB5" w14:paraId="7D33578E"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5AFB1FD0" w14:textId="77777777"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F006519" w14:textId="77777777" w:rsidR="00E00AB5" w:rsidRDefault="00E00AB5" w:rsidP="00576263">
            <w:pPr>
              <w:spacing w:after="0"/>
              <w:ind w:firstLine="0"/>
            </w:pPr>
            <w:r>
              <w:t>[……]</w:t>
            </w:r>
          </w:p>
        </w:tc>
      </w:tr>
      <w:tr w:rsidR="00E00AB5" w14:paraId="1DFC5BE0"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35B2DCF2" w14:textId="77777777"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9D2FB38" w14:textId="77777777" w:rsidR="00E00AB5" w:rsidRDefault="00E00AB5" w:rsidP="00576263">
            <w:pPr>
              <w:spacing w:after="0"/>
              <w:ind w:firstLine="0"/>
            </w:pPr>
            <w:r>
              <w:t>[……]</w:t>
            </w:r>
          </w:p>
        </w:tc>
      </w:tr>
      <w:tr w:rsidR="00E00AB5" w14:paraId="5948B6D4"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755D739E" w14:textId="77777777"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D296D09" w14:textId="77777777" w:rsidR="00E00AB5" w:rsidRDefault="00E00AB5" w:rsidP="00576263">
            <w:pPr>
              <w:spacing w:after="0"/>
              <w:ind w:firstLine="0"/>
            </w:pPr>
            <w:r>
              <w:t>[……]</w:t>
            </w:r>
          </w:p>
        </w:tc>
      </w:tr>
      <w:tr w:rsidR="00E00AB5" w14:paraId="567A1E8F"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559AC492" w14:textId="77777777"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D7401E9" w14:textId="77777777" w:rsidR="00E00AB5" w:rsidRDefault="00E00AB5" w:rsidP="00576263">
            <w:pPr>
              <w:spacing w:after="0"/>
              <w:ind w:firstLine="0"/>
            </w:pPr>
            <w:r>
              <w:t>[……]</w:t>
            </w:r>
          </w:p>
        </w:tc>
      </w:tr>
    </w:tbl>
    <w:p w14:paraId="25F348C4" w14:textId="77777777" w:rsidR="00E00AB5" w:rsidRDefault="00E00AB5">
      <w:pPr>
        <w:pStyle w:val="SectionTitle"/>
        <w:ind w:left="850" w:firstLine="0"/>
      </w:pPr>
    </w:p>
    <w:p w14:paraId="013B4180" w14:textId="77777777"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6"/>
      </w:r>
      <w:r>
        <w:t xml:space="preserve"> </w:t>
      </w:r>
    </w:p>
    <w:tbl>
      <w:tblPr>
        <w:tblW w:w="8959" w:type="dxa"/>
        <w:jc w:val="center"/>
        <w:tblLayout w:type="fixed"/>
        <w:tblLook w:val="0000" w:firstRow="0" w:lastRow="0" w:firstColumn="0" w:lastColumn="0" w:noHBand="0" w:noVBand="0"/>
      </w:tblPr>
      <w:tblGrid>
        <w:gridCol w:w="4479"/>
        <w:gridCol w:w="4480"/>
      </w:tblGrid>
      <w:tr w:rsidR="00E00AB5" w14:paraId="53B7DEEA" w14:textId="77777777"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14:paraId="594C8B1D" w14:textId="77777777"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881B98A" w14:textId="77777777" w:rsidR="00E00AB5" w:rsidRDefault="00E00AB5" w:rsidP="00576263">
            <w:pPr>
              <w:spacing w:after="0"/>
              <w:ind w:firstLine="0"/>
            </w:pPr>
            <w:r>
              <w:rPr>
                <w:b/>
                <w:i/>
              </w:rPr>
              <w:t>Απάντηση:</w:t>
            </w:r>
          </w:p>
        </w:tc>
      </w:tr>
      <w:tr w:rsidR="00E00AB5" w14:paraId="47AB6051" w14:textId="77777777" w:rsidTr="00C86856">
        <w:trPr>
          <w:jc w:val="center"/>
        </w:trPr>
        <w:tc>
          <w:tcPr>
            <w:tcW w:w="4479" w:type="dxa"/>
            <w:tcBorders>
              <w:top w:val="single" w:sz="4" w:space="0" w:color="000000"/>
              <w:left w:val="single" w:sz="4" w:space="0" w:color="000000"/>
              <w:bottom w:val="single" w:sz="4" w:space="0" w:color="000000"/>
            </w:tcBorders>
            <w:shd w:val="clear" w:color="auto" w:fill="auto"/>
          </w:tcPr>
          <w:p w14:paraId="4FEF938B" w14:textId="77777777"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4FC21D9" w14:textId="77777777" w:rsidR="00E00AB5" w:rsidRDefault="00E00AB5" w:rsidP="00576263">
            <w:pPr>
              <w:spacing w:after="0"/>
              <w:ind w:firstLine="0"/>
            </w:pPr>
            <w:r>
              <w:t>[]Ναι []Όχι</w:t>
            </w:r>
          </w:p>
        </w:tc>
      </w:tr>
    </w:tbl>
    <w:p w14:paraId="149ADF24"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w:t>
      </w:r>
      <w:proofErr w:type="spellStart"/>
      <w:r>
        <w:rPr>
          <w:i/>
        </w:rPr>
        <w:t>νομίμους</w:t>
      </w:r>
      <w:proofErr w:type="spellEnd"/>
      <w:r>
        <w:rPr>
          <w:i/>
        </w:rPr>
        <w:t xml:space="preserve"> εκπροσώπους αυτών. </w:t>
      </w:r>
    </w:p>
    <w:p w14:paraId="146F2825"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14:paraId="0763D289"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14:paraId="1B908300" w14:textId="77777777" w:rsidR="00E00AB5" w:rsidRDefault="00E00AB5">
      <w:pPr>
        <w:ind w:firstLine="0"/>
        <w:jc w:val="center"/>
      </w:pPr>
    </w:p>
    <w:p w14:paraId="11FE5771" w14:textId="77777777"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14:paraId="656D459E"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firstRow="0" w:lastRow="0" w:firstColumn="0" w:lastColumn="0" w:noHBand="0" w:noVBand="0"/>
      </w:tblPr>
      <w:tblGrid>
        <w:gridCol w:w="4479"/>
        <w:gridCol w:w="4480"/>
      </w:tblGrid>
      <w:tr w:rsidR="00E00AB5" w14:paraId="17D7BD23" w14:textId="77777777" w:rsidTr="00C441BF">
        <w:trPr>
          <w:jc w:val="center"/>
        </w:trPr>
        <w:tc>
          <w:tcPr>
            <w:tcW w:w="4479" w:type="dxa"/>
            <w:tcBorders>
              <w:top w:val="single" w:sz="4" w:space="0" w:color="000000"/>
              <w:left w:val="single" w:sz="4" w:space="0" w:color="000000"/>
              <w:bottom w:val="single" w:sz="4" w:space="0" w:color="000000"/>
            </w:tcBorders>
            <w:shd w:val="clear" w:color="auto" w:fill="auto"/>
          </w:tcPr>
          <w:p w14:paraId="2C14A7C0" w14:textId="77777777" w:rsidR="00E00AB5" w:rsidRDefault="00E00AB5" w:rsidP="00576263">
            <w:pPr>
              <w:spacing w:after="0"/>
              <w:ind w:firstLine="0"/>
              <w:rPr>
                <w:b/>
                <w:i/>
              </w:rPr>
            </w:pPr>
            <w:proofErr w:type="spellStart"/>
            <w:r>
              <w:rPr>
                <w:b/>
                <w:i/>
              </w:rPr>
              <w:t>Υπεργολαβική</w:t>
            </w:r>
            <w:proofErr w:type="spellEnd"/>
            <w:r>
              <w:rPr>
                <w:b/>
                <w:i/>
              </w:rPr>
              <w:t xml:space="preserve">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F743310" w14:textId="77777777" w:rsidR="00E00AB5" w:rsidRDefault="00E00AB5" w:rsidP="00576263">
            <w:pPr>
              <w:spacing w:after="0"/>
              <w:ind w:firstLine="0"/>
            </w:pPr>
            <w:r>
              <w:rPr>
                <w:b/>
                <w:i/>
              </w:rPr>
              <w:t>Απάντηση:</w:t>
            </w:r>
          </w:p>
        </w:tc>
      </w:tr>
      <w:tr w:rsidR="00E00AB5" w14:paraId="0AC4CB04" w14:textId="77777777" w:rsidTr="00C441BF">
        <w:trPr>
          <w:jc w:val="center"/>
        </w:trPr>
        <w:tc>
          <w:tcPr>
            <w:tcW w:w="4479" w:type="dxa"/>
            <w:tcBorders>
              <w:top w:val="single" w:sz="4" w:space="0" w:color="000000"/>
              <w:left w:val="single" w:sz="4" w:space="0" w:color="000000"/>
              <w:bottom w:val="single" w:sz="4" w:space="0" w:color="000000"/>
            </w:tcBorders>
            <w:shd w:val="clear" w:color="auto" w:fill="auto"/>
          </w:tcPr>
          <w:p w14:paraId="4A7FB6C4" w14:textId="77777777"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09348E2" w14:textId="77777777" w:rsidR="00E00AB5" w:rsidRDefault="00E00AB5" w:rsidP="00576263">
            <w:pPr>
              <w:spacing w:after="0"/>
              <w:ind w:firstLine="0"/>
            </w:pPr>
            <w:r>
              <w:t>[]Ναι []Όχι</w:t>
            </w:r>
          </w:p>
          <w:p w14:paraId="4D5FCB1C" w14:textId="77777777" w:rsidR="00335746" w:rsidRDefault="00335746" w:rsidP="00576263">
            <w:pPr>
              <w:spacing w:after="0"/>
              <w:ind w:firstLine="0"/>
            </w:pPr>
          </w:p>
          <w:p w14:paraId="6EFFD62C" w14:textId="77777777"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14:paraId="67C8507D" w14:textId="77777777" w:rsidR="00E00AB5" w:rsidRDefault="00E00AB5" w:rsidP="00576263">
            <w:pPr>
              <w:spacing w:after="0"/>
              <w:ind w:firstLine="0"/>
            </w:pPr>
            <w:r>
              <w:t>[…]</w:t>
            </w:r>
          </w:p>
        </w:tc>
      </w:tr>
    </w:tbl>
    <w:p w14:paraId="3AAD18BE" w14:textId="77777777"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14:paraId="1D9B0505" w14:textId="77777777" w:rsidR="00E00AB5" w:rsidRDefault="00E00AB5">
      <w:pPr>
        <w:pageBreakBefore/>
        <w:jc w:val="center"/>
        <w:rPr>
          <w:b/>
          <w:bCs/>
          <w:color w:val="000000"/>
        </w:rPr>
      </w:pPr>
      <w:r>
        <w:rPr>
          <w:b/>
          <w:bCs/>
          <w:u w:val="single"/>
        </w:rPr>
        <w:lastRenderedPageBreak/>
        <w:t>Μέρος III: Λόγοι αποκλεισμού</w:t>
      </w:r>
    </w:p>
    <w:p w14:paraId="5F1C5C0B" w14:textId="77777777"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7"/>
      </w:r>
    </w:p>
    <w:p w14:paraId="5E03F9EC"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14:paraId="5997AA19"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8"/>
      </w:r>
      <w:r>
        <w:rPr>
          <w:color w:val="000000"/>
        </w:rPr>
        <w:t>·</w:t>
      </w:r>
    </w:p>
    <w:p w14:paraId="2A657958"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9"/>
      </w:r>
      <w:r w:rsidRPr="00335746">
        <w:rPr>
          <w:color w:val="000000"/>
          <w:vertAlign w:val="superscript"/>
        </w:rPr>
        <w:t>,</w:t>
      </w:r>
      <w:r w:rsidRPr="00335746">
        <w:rPr>
          <w:rStyle w:val="a5"/>
          <w:color w:val="000000"/>
          <w:vertAlign w:val="superscript"/>
        </w:rPr>
        <w:endnoteReference w:id="10"/>
      </w:r>
      <w:r>
        <w:rPr>
          <w:color w:val="000000"/>
        </w:rPr>
        <w:t>·</w:t>
      </w:r>
    </w:p>
    <w:p w14:paraId="11ECECE7"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1"/>
      </w:r>
      <w:r>
        <w:rPr>
          <w:color w:val="000000"/>
        </w:rPr>
        <w:t>·</w:t>
      </w:r>
    </w:p>
    <w:p w14:paraId="49491BC8"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2"/>
      </w:r>
      <w:r>
        <w:rPr>
          <w:rStyle w:val="a5"/>
          <w:color w:val="000000"/>
        </w:rPr>
        <w:t>·</w:t>
      </w:r>
    </w:p>
    <w:p w14:paraId="14BB9489"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3"/>
      </w:r>
      <w:r>
        <w:rPr>
          <w:color w:val="000000"/>
        </w:rPr>
        <w:t>·</w:t>
      </w:r>
    </w:p>
    <w:p w14:paraId="7B3E0D2E"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4"/>
      </w:r>
      <w:r>
        <w:rPr>
          <w:rStyle w:val="a5"/>
          <w:color w:val="000000"/>
        </w:rPr>
        <w:t>.</w:t>
      </w:r>
    </w:p>
    <w:tbl>
      <w:tblPr>
        <w:tblW w:w="8959" w:type="dxa"/>
        <w:jc w:val="center"/>
        <w:tblLayout w:type="fixed"/>
        <w:tblLook w:val="0000" w:firstRow="0" w:lastRow="0" w:firstColumn="0" w:lastColumn="0" w:noHBand="0" w:noVBand="0"/>
      </w:tblPr>
      <w:tblGrid>
        <w:gridCol w:w="4479"/>
        <w:gridCol w:w="4480"/>
      </w:tblGrid>
      <w:tr w:rsidR="00E00AB5" w14:paraId="682BB58B" w14:textId="77777777"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14:paraId="168C8D82" w14:textId="77777777"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91D6801" w14:textId="77777777" w:rsidR="00E00AB5" w:rsidRDefault="00E00AB5" w:rsidP="00335746">
            <w:pPr>
              <w:snapToGrid w:val="0"/>
              <w:spacing w:after="0"/>
              <w:ind w:firstLine="0"/>
            </w:pPr>
            <w:r>
              <w:rPr>
                <w:b/>
                <w:bCs/>
                <w:i/>
                <w:iCs/>
              </w:rPr>
              <w:t>Απάντηση:</w:t>
            </w:r>
          </w:p>
        </w:tc>
      </w:tr>
      <w:tr w:rsidR="00E00AB5" w14:paraId="1427CE6F" w14:textId="77777777" w:rsidTr="00280674">
        <w:trPr>
          <w:jc w:val="center"/>
        </w:trPr>
        <w:tc>
          <w:tcPr>
            <w:tcW w:w="4479" w:type="dxa"/>
            <w:tcBorders>
              <w:left w:val="single" w:sz="4" w:space="0" w:color="000000"/>
              <w:bottom w:val="single" w:sz="4" w:space="0" w:color="000000"/>
            </w:tcBorders>
            <w:shd w:val="clear" w:color="auto" w:fill="auto"/>
          </w:tcPr>
          <w:p w14:paraId="6FE084C3" w14:textId="77777777"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14:paraId="135222EE" w14:textId="77777777" w:rsidR="00E00AB5" w:rsidRDefault="00E00AB5" w:rsidP="00335746">
            <w:pPr>
              <w:spacing w:after="0"/>
              <w:ind w:firstLine="0"/>
              <w:rPr>
                <w:i/>
              </w:rPr>
            </w:pPr>
            <w:r>
              <w:t>[] Ναι [] Όχι</w:t>
            </w:r>
          </w:p>
          <w:p w14:paraId="5112C220" w14:textId="77777777" w:rsidR="00335746" w:rsidRDefault="00335746" w:rsidP="00335746">
            <w:pPr>
              <w:spacing w:after="0"/>
              <w:ind w:firstLine="0"/>
              <w:rPr>
                <w:i/>
              </w:rPr>
            </w:pPr>
          </w:p>
          <w:p w14:paraId="57AE3245" w14:textId="77777777" w:rsidR="00335746" w:rsidRDefault="00335746" w:rsidP="00335746">
            <w:pPr>
              <w:spacing w:after="0"/>
              <w:ind w:firstLine="0"/>
              <w:rPr>
                <w:i/>
              </w:rPr>
            </w:pPr>
          </w:p>
          <w:p w14:paraId="50CB6971" w14:textId="77777777" w:rsidR="00335746" w:rsidRDefault="00335746" w:rsidP="00335746">
            <w:pPr>
              <w:spacing w:after="0"/>
              <w:ind w:firstLine="0"/>
              <w:rPr>
                <w:i/>
              </w:rPr>
            </w:pPr>
          </w:p>
          <w:p w14:paraId="2698EEDE" w14:textId="77777777" w:rsidR="00335746" w:rsidRDefault="00335746" w:rsidP="00335746">
            <w:pPr>
              <w:spacing w:after="0"/>
              <w:ind w:firstLine="0"/>
              <w:rPr>
                <w:i/>
              </w:rPr>
            </w:pPr>
          </w:p>
          <w:p w14:paraId="541073D1" w14:textId="77777777" w:rsidR="00335746" w:rsidRDefault="00335746" w:rsidP="00335746">
            <w:pPr>
              <w:spacing w:after="0"/>
              <w:ind w:firstLine="0"/>
              <w:rPr>
                <w:i/>
              </w:rPr>
            </w:pPr>
          </w:p>
          <w:p w14:paraId="16380979" w14:textId="77777777" w:rsidR="00335746" w:rsidRDefault="00335746" w:rsidP="00335746">
            <w:pPr>
              <w:spacing w:after="0"/>
              <w:ind w:firstLine="0"/>
              <w:rPr>
                <w:i/>
              </w:rPr>
            </w:pPr>
          </w:p>
          <w:p w14:paraId="7ED013B0" w14:textId="77777777" w:rsidR="00335746" w:rsidRDefault="00335746" w:rsidP="00335746">
            <w:pPr>
              <w:spacing w:after="0"/>
              <w:ind w:firstLine="0"/>
              <w:rPr>
                <w:i/>
              </w:rPr>
            </w:pPr>
          </w:p>
          <w:p w14:paraId="0F9031A3" w14:textId="77777777" w:rsidR="00335746" w:rsidRDefault="00335746" w:rsidP="00335746">
            <w:pPr>
              <w:spacing w:after="0"/>
              <w:ind w:firstLine="0"/>
              <w:rPr>
                <w:i/>
              </w:rPr>
            </w:pPr>
          </w:p>
          <w:p w14:paraId="29CD06DE" w14:textId="77777777" w:rsidR="00335746" w:rsidRDefault="00335746" w:rsidP="00335746">
            <w:pPr>
              <w:spacing w:after="0"/>
              <w:ind w:firstLine="0"/>
              <w:rPr>
                <w:i/>
              </w:rPr>
            </w:pPr>
          </w:p>
          <w:p w14:paraId="398D4585" w14:textId="77777777" w:rsidR="00335746" w:rsidRDefault="00335746" w:rsidP="00335746">
            <w:pPr>
              <w:spacing w:after="0"/>
              <w:ind w:firstLine="0"/>
              <w:rPr>
                <w:i/>
              </w:rPr>
            </w:pPr>
          </w:p>
          <w:p w14:paraId="7BB0D51B" w14:textId="77777777" w:rsidR="00335746" w:rsidRDefault="00335746" w:rsidP="00335746">
            <w:pPr>
              <w:spacing w:after="0"/>
              <w:ind w:firstLine="0"/>
              <w:rPr>
                <w:i/>
              </w:rPr>
            </w:pPr>
          </w:p>
          <w:p w14:paraId="49EC6C30" w14:textId="77777777"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0DFF3F30" w14:textId="77777777" w:rsidR="00E00AB5" w:rsidRDefault="00E00AB5" w:rsidP="00335746">
            <w:pPr>
              <w:spacing w:after="0"/>
              <w:ind w:firstLine="0"/>
            </w:pPr>
            <w:r>
              <w:rPr>
                <w:i/>
              </w:rPr>
              <w:t>[……][……][……][……]</w:t>
            </w:r>
            <w:r w:rsidRPr="00335746">
              <w:rPr>
                <w:rStyle w:val="a5"/>
                <w:vertAlign w:val="superscript"/>
              </w:rPr>
              <w:endnoteReference w:id="16"/>
            </w:r>
          </w:p>
        </w:tc>
      </w:tr>
      <w:tr w:rsidR="00E00AB5" w14:paraId="3BFFDCF9"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5627426D" w14:textId="77777777" w:rsidR="00E00AB5" w:rsidRDefault="00E00AB5" w:rsidP="00335746">
            <w:pPr>
              <w:spacing w:after="0"/>
              <w:ind w:firstLine="0"/>
            </w:pPr>
            <w:r>
              <w:rPr>
                <w:b/>
              </w:rPr>
              <w:t>Εάν ναι</w:t>
            </w:r>
            <w:r>
              <w:t>, αναφέρετε</w:t>
            </w:r>
            <w:r w:rsidRPr="00335746">
              <w:rPr>
                <w:rStyle w:val="a5"/>
                <w:vertAlign w:val="superscript"/>
              </w:rPr>
              <w:endnoteReference w:id="17"/>
            </w:r>
            <w:r>
              <w:t>:</w:t>
            </w:r>
          </w:p>
          <w:p w14:paraId="3B2C4217" w14:textId="77777777"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14:paraId="2BF034D0" w14:textId="77777777" w:rsidR="00E00AB5" w:rsidRDefault="00E00AB5" w:rsidP="00335746">
            <w:pPr>
              <w:spacing w:after="0"/>
              <w:ind w:firstLine="0"/>
              <w:jc w:val="left"/>
            </w:pPr>
            <w:r>
              <w:t>β) Προσδιορίστε ποιος έχει καταδικαστεί [ ]·</w:t>
            </w:r>
          </w:p>
          <w:p w14:paraId="3926DBD7" w14:textId="77777777"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2CC9D80" w14:textId="77777777" w:rsidR="00E00AB5" w:rsidRDefault="00E00AB5" w:rsidP="00335746">
            <w:pPr>
              <w:snapToGrid w:val="0"/>
              <w:spacing w:after="0"/>
              <w:ind w:firstLine="0"/>
              <w:jc w:val="left"/>
            </w:pPr>
          </w:p>
          <w:p w14:paraId="1EC2FB8A" w14:textId="77777777" w:rsidR="00E109F9" w:rsidRDefault="00E00AB5" w:rsidP="00E109F9">
            <w:pPr>
              <w:spacing w:after="0"/>
              <w:ind w:firstLine="0"/>
              <w:jc w:val="left"/>
            </w:pPr>
            <w:r>
              <w:t xml:space="preserve">α) Ημερομηνία:[   ], </w:t>
            </w:r>
          </w:p>
          <w:p w14:paraId="39388DE9" w14:textId="77777777" w:rsidR="00E109F9" w:rsidRDefault="00E00AB5" w:rsidP="00E109F9">
            <w:pPr>
              <w:spacing w:after="0"/>
              <w:ind w:firstLine="0"/>
              <w:jc w:val="left"/>
            </w:pPr>
            <w:r>
              <w:t xml:space="preserve">σημείο-(-α): [   ], </w:t>
            </w:r>
          </w:p>
          <w:p w14:paraId="49A90700" w14:textId="77777777" w:rsidR="00E00AB5" w:rsidRDefault="00E00AB5" w:rsidP="00E109F9">
            <w:pPr>
              <w:spacing w:after="0"/>
              <w:ind w:firstLine="0"/>
              <w:jc w:val="left"/>
            </w:pPr>
            <w:r>
              <w:t>λόγος(-οι):[   ]</w:t>
            </w:r>
          </w:p>
          <w:p w14:paraId="747E5F4B" w14:textId="77777777" w:rsidR="00335746" w:rsidRDefault="00335746" w:rsidP="00335746">
            <w:pPr>
              <w:spacing w:after="0"/>
              <w:ind w:firstLine="0"/>
              <w:jc w:val="left"/>
            </w:pPr>
          </w:p>
          <w:p w14:paraId="2F1AA759" w14:textId="77777777" w:rsidR="00E00AB5" w:rsidRDefault="00E00AB5" w:rsidP="00335746">
            <w:pPr>
              <w:spacing w:after="0"/>
              <w:ind w:firstLine="0"/>
              <w:jc w:val="left"/>
            </w:pPr>
            <w:r>
              <w:t>β) [……]</w:t>
            </w:r>
          </w:p>
          <w:p w14:paraId="2C92D8C6" w14:textId="77777777" w:rsidR="00E00AB5" w:rsidRDefault="00E00AB5" w:rsidP="00335746">
            <w:pPr>
              <w:spacing w:after="0"/>
              <w:ind w:firstLine="0"/>
              <w:jc w:val="left"/>
              <w:rPr>
                <w:i/>
              </w:rPr>
            </w:pPr>
            <w:r>
              <w:t>γ) Διάρκεια της περιόδου αποκλεισμού [……] και σχετικό(-ά) σημείο(-α) [   ]</w:t>
            </w:r>
          </w:p>
          <w:p w14:paraId="1892FCCC" w14:textId="77777777"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14:paraId="59F8E1EB" w14:textId="77777777" w:rsidR="00E00AB5" w:rsidRDefault="00E00AB5" w:rsidP="00335746">
            <w:pPr>
              <w:spacing w:after="0"/>
              <w:ind w:firstLine="0"/>
            </w:pPr>
            <w:r>
              <w:rPr>
                <w:i/>
              </w:rPr>
              <w:t>[……][……][……][……]</w:t>
            </w:r>
            <w:r w:rsidRPr="00335746">
              <w:rPr>
                <w:rStyle w:val="a5"/>
                <w:vertAlign w:val="superscript"/>
              </w:rPr>
              <w:endnoteReference w:id="18"/>
            </w:r>
          </w:p>
        </w:tc>
      </w:tr>
      <w:tr w:rsidR="00E00AB5" w14:paraId="63822A99"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61CD05CF" w14:textId="77777777"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1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164CFBC" w14:textId="77777777" w:rsidR="00E00AB5" w:rsidRDefault="00E00AB5" w:rsidP="00335746">
            <w:pPr>
              <w:spacing w:after="0"/>
              <w:ind w:firstLine="0"/>
            </w:pPr>
            <w:r>
              <w:t xml:space="preserve">[] Ναι [] Όχι </w:t>
            </w:r>
          </w:p>
        </w:tc>
      </w:tr>
      <w:tr w:rsidR="00E00AB5" w14:paraId="405FE9F3"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13A91E7B" w14:textId="77777777"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A030190" w14:textId="77777777" w:rsidR="00E00AB5" w:rsidRDefault="00E00AB5" w:rsidP="00335746">
            <w:pPr>
              <w:spacing w:after="0"/>
              <w:ind w:firstLine="0"/>
            </w:pPr>
            <w:r>
              <w:t>[……]</w:t>
            </w:r>
          </w:p>
        </w:tc>
      </w:tr>
    </w:tbl>
    <w:p w14:paraId="3A9ED3B0" w14:textId="77777777" w:rsidR="00E00AB5" w:rsidRDefault="00E00AB5">
      <w:pPr>
        <w:pStyle w:val="SectionTitle"/>
      </w:pPr>
    </w:p>
    <w:p w14:paraId="7A2BDA8E" w14:textId="77777777"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E00AB5" w14:paraId="06EDF69B" w14:textId="77777777"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14:paraId="7F6C6EB2" w14:textId="77777777"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14:paraId="7DDF9F44" w14:textId="77777777" w:rsidR="00E00AB5" w:rsidRDefault="00E00AB5" w:rsidP="00576263">
            <w:pPr>
              <w:spacing w:after="0"/>
              <w:ind w:firstLine="0"/>
            </w:pPr>
            <w:r>
              <w:rPr>
                <w:b/>
                <w:i/>
              </w:rPr>
              <w:t>Απάντηση:</w:t>
            </w:r>
          </w:p>
        </w:tc>
      </w:tr>
      <w:tr w:rsidR="00E00AB5" w14:paraId="2C99F079" w14:textId="77777777"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14:paraId="721A585F" w14:textId="77777777"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1"/>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14:paraId="77BD19F6" w14:textId="77777777" w:rsidR="00E00AB5" w:rsidRDefault="00E00AB5" w:rsidP="00576263">
            <w:pPr>
              <w:spacing w:after="0"/>
              <w:ind w:firstLine="0"/>
            </w:pPr>
            <w:r>
              <w:t xml:space="preserve">[] Ναι [] Όχι </w:t>
            </w:r>
          </w:p>
        </w:tc>
      </w:tr>
      <w:tr w:rsidR="00E00AB5" w14:paraId="6A96D512" w14:textId="77777777"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14:paraId="28AB2069" w14:textId="77777777" w:rsidR="00E00AB5" w:rsidRDefault="00E00AB5" w:rsidP="00576263">
            <w:pPr>
              <w:snapToGrid w:val="0"/>
              <w:spacing w:after="0"/>
              <w:ind w:firstLine="0"/>
            </w:pPr>
          </w:p>
          <w:p w14:paraId="48071670" w14:textId="77777777" w:rsidR="00E00AB5" w:rsidRDefault="00E00AB5" w:rsidP="00576263">
            <w:pPr>
              <w:snapToGrid w:val="0"/>
              <w:spacing w:after="0"/>
              <w:ind w:firstLine="0"/>
            </w:pPr>
          </w:p>
          <w:p w14:paraId="52F4ACAA" w14:textId="77777777" w:rsidR="00E00AB5" w:rsidRDefault="00E00AB5" w:rsidP="00576263">
            <w:pPr>
              <w:snapToGrid w:val="0"/>
              <w:spacing w:after="0"/>
              <w:ind w:firstLine="0"/>
            </w:pPr>
            <w:r>
              <w:t xml:space="preserve">Εάν όχι αναφέρετε: </w:t>
            </w:r>
          </w:p>
          <w:p w14:paraId="0F90D7C4" w14:textId="77777777" w:rsidR="00E00AB5" w:rsidRDefault="00E00AB5" w:rsidP="00576263">
            <w:pPr>
              <w:snapToGrid w:val="0"/>
              <w:spacing w:after="0"/>
              <w:ind w:firstLine="0"/>
            </w:pPr>
            <w:r>
              <w:t>α) Χώρα ή κράτος μέλος για το οποίο πρόκειται:</w:t>
            </w:r>
          </w:p>
          <w:p w14:paraId="42B24428" w14:textId="77777777" w:rsidR="00E00AB5" w:rsidRDefault="00E00AB5" w:rsidP="00576263">
            <w:pPr>
              <w:snapToGrid w:val="0"/>
              <w:spacing w:after="0"/>
              <w:ind w:firstLine="0"/>
            </w:pPr>
            <w:r>
              <w:t>β) Ποιο είναι το σχετικό ποσό;</w:t>
            </w:r>
          </w:p>
          <w:p w14:paraId="4BED9716" w14:textId="77777777" w:rsidR="00E00AB5" w:rsidRDefault="00E00AB5" w:rsidP="00576263">
            <w:pPr>
              <w:snapToGrid w:val="0"/>
              <w:spacing w:after="0"/>
              <w:ind w:firstLine="0"/>
            </w:pPr>
            <w:r>
              <w:t>γ)Πως διαπιστώθηκε η αθέτηση των υποχρεώσεων;</w:t>
            </w:r>
          </w:p>
          <w:p w14:paraId="74C9F7B0" w14:textId="77777777" w:rsidR="00E00AB5" w:rsidRDefault="00E00AB5" w:rsidP="00576263">
            <w:pPr>
              <w:snapToGrid w:val="0"/>
              <w:spacing w:after="0"/>
              <w:ind w:firstLine="0"/>
              <w:rPr>
                <w:b/>
              </w:rPr>
            </w:pPr>
            <w:r>
              <w:t>1) Μέσω δικαστικής ή διοικητικής απόφασης;</w:t>
            </w:r>
          </w:p>
          <w:p w14:paraId="03300CD5" w14:textId="77777777" w:rsidR="00E00AB5" w:rsidRDefault="00E00AB5" w:rsidP="00576263">
            <w:pPr>
              <w:snapToGrid w:val="0"/>
              <w:spacing w:after="0"/>
              <w:ind w:firstLine="0"/>
            </w:pPr>
            <w:r>
              <w:rPr>
                <w:b/>
              </w:rPr>
              <w:t xml:space="preserve">- </w:t>
            </w:r>
            <w:r>
              <w:t>Η εν λόγω απόφαση είναι τελεσίδικη και δεσμευτική;</w:t>
            </w:r>
          </w:p>
          <w:p w14:paraId="6568FE73" w14:textId="77777777" w:rsidR="00E00AB5" w:rsidRDefault="00E00AB5" w:rsidP="00576263">
            <w:pPr>
              <w:snapToGrid w:val="0"/>
              <w:spacing w:after="0"/>
              <w:ind w:firstLine="0"/>
            </w:pPr>
            <w:r>
              <w:t>- Αναφέρατε την ημερομηνία καταδίκης ή έκδοσης απόφασης</w:t>
            </w:r>
          </w:p>
          <w:p w14:paraId="07F66F07" w14:textId="77777777"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14:paraId="140E2395" w14:textId="77777777"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14:paraId="7D77BBE7" w14:textId="77777777"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14:paraId="5398B2AF" w14:textId="77777777">
              <w:tc>
                <w:tcPr>
                  <w:tcW w:w="2036" w:type="dxa"/>
                  <w:tcBorders>
                    <w:top w:val="single" w:sz="1" w:space="0" w:color="000000"/>
                    <w:left w:val="single" w:sz="1" w:space="0" w:color="000000"/>
                    <w:bottom w:val="single" w:sz="1" w:space="0" w:color="000000"/>
                  </w:tcBorders>
                  <w:shd w:val="clear" w:color="auto" w:fill="auto"/>
                </w:tcPr>
                <w:p w14:paraId="757096A2" w14:textId="77777777" w:rsidR="00E00AB5" w:rsidRDefault="00E00AB5" w:rsidP="00576263">
                  <w:pPr>
                    <w:spacing w:after="0"/>
                    <w:ind w:firstLine="0"/>
                    <w:jc w:val="left"/>
                  </w:pPr>
                  <w:r>
                    <w:rPr>
                      <w:b/>
                      <w:bCs/>
                    </w:rPr>
                    <w:t>ΦΟΡΟΙ</w:t>
                  </w:r>
                </w:p>
                <w:p w14:paraId="7B4FBFA8" w14:textId="77777777"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14:paraId="3D788525" w14:textId="77777777" w:rsidR="00E00AB5" w:rsidRDefault="00E00AB5" w:rsidP="00576263">
                  <w:pPr>
                    <w:spacing w:after="0"/>
                    <w:ind w:firstLine="0"/>
                    <w:jc w:val="left"/>
                  </w:pPr>
                  <w:r>
                    <w:rPr>
                      <w:b/>
                      <w:bCs/>
                    </w:rPr>
                    <w:t>ΕΙΣΦΟΡΕΣ ΚΟΙΝΩΝΙΚΗΣ ΑΣΦΑΛΙΣΗΣ</w:t>
                  </w:r>
                </w:p>
              </w:tc>
            </w:tr>
            <w:tr w:rsidR="00E00AB5" w14:paraId="0339362E" w14:textId="77777777">
              <w:tc>
                <w:tcPr>
                  <w:tcW w:w="2036" w:type="dxa"/>
                  <w:tcBorders>
                    <w:left w:val="single" w:sz="1" w:space="0" w:color="000000"/>
                    <w:bottom w:val="single" w:sz="1" w:space="0" w:color="000000"/>
                  </w:tcBorders>
                  <w:shd w:val="clear" w:color="auto" w:fill="auto"/>
                </w:tcPr>
                <w:p w14:paraId="240BC00A" w14:textId="77777777" w:rsidR="00576263" w:rsidRDefault="00576263" w:rsidP="00576263">
                  <w:pPr>
                    <w:spacing w:after="0"/>
                    <w:ind w:firstLine="0"/>
                  </w:pPr>
                </w:p>
                <w:p w14:paraId="71D2F8A7" w14:textId="77777777" w:rsidR="00E00AB5" w:rsidRDefault="00E00AB5" w:rsidP="00576263">
                  <w:pPr>
                    <w:spacing w:after="0"/>
                    <w:ind w:firstLine="0"/>
                  </w:pPr>
                  <w:r>
                    <w:t>α)[……]·</w:t>
                  </w:r>
                </w:p>
                <w:p w14:paraId="459A0146" w14:textId="77777777" w:rsidR="00E00AB5" w:rsidRDefault="00E00AB5" w:rsidP="00576263">
                  <w:pPr>
                    <w:spacing w:after="0"/>
                    <w:ind w:firstLine="0"/>
                  </w:pPr>
                </w:p>
                <w:p w14:paraId="402FB5C5" w14:textId="77777777" w:rsidR="00E00AB5" w:rsidRDefault="00E00AB5" w:rsidP="00576263">
                  <w:pPr>
                    <w:spacing w:after="0"/>
                    <w:ind w:firstLine="0"/>
                  </w:pPr>
                  <w:r>
                    <w:t>β)[……]</w:t>
                  </w:r>
                </w:p>
                <w:p w14:paraId="015D0A28" w14:textId="77777777" w:rsidR="00576263" w:rsidRDefault="00576263" w:rsidP="00576263">
                  <w:pPr>
                    <w:spacing w:after="0"/>
                    <w:ind w:firstLine="0"/>
                  </w:pPr>
                </w:p>
                <w:p w14:paraId="695B4DDC" w14:textId="77777777" w:rsidR="00576263" w:rsidRDefault="00576263" w:rsidP="00576263">
                  <w:pPr>
                    <w:spacing w:after="0"/>
                    <w:ind w:firstLine="0"/>
                  </w:pPr>
                </w:p>
                <w:p w14:paraId="6EC6ED00" w14:textId="77777777" w:rsidR="00E00AB5" w:rsidRDefault="00E00AB5" w:rsidP="00576263">
                  <w:pPr>
                    <w:spacing w:after="0"/>
                    <w:ind w:firstLine="0"/>
                  </w:pPr>
                  <w:r>
                    <w:t xml:space="preserve">γ.1) [] Ναι [] Όχι </w:t>
                  </w:r>
                </w:p>
                <w:p w14:paraId="607F1CDF" w14:textId="77777777" w:rsidR="00E00AB5" w:rsidRDefault="00E00AB5" w:rsidP="00576263">
                  <w:pPr>
                    <w:spacing w:after="0"/>
                    <w:ind w:firstLine="0"/>
                  </w:pPr>
                  <w:r>
                    <w:t xml:space="preserve">-[] Ναι [] Όχι </w:t>
                  </w:r>
                </w:p>
                <w:p w14:paraId="07838B3B" w14:textId="77777777" w:rsidR="00576263" w:rsidRDefault="00576263" w:rsidP="00576263">
                  <w:pPr>
                    <w:spacing w:after="0"/>
                    <w:ind w:firstLine="0"/>
                  </w:pPr>
                </w:p>
                <w:p w14:paraId="5C80FF58" w14:textId="77777777" w:rsidR="00E00AB5" w:rsidRDefault="00E00AB5" w:rsidP="00576263">
                  <w:pPr>
                    <w:spacing w:after="0"/>
                    <w:ind w:firstLine="0"/>
                  </w:pPr>
                  <w:r>
                    <w:t>-[……]·</w:t>
                  </w:r>
                </w:p>
                <w:p w14:paraId="5BD0B38D" w14:textId="77777777" w:rsidR="00576263" w:rsidRDefault="00576263" w:rsidP="00576263">
                  <w:pPr>
                    <w:spacing w:after="0"/>
                    <w:ind w:firstLine="0"/>
                  </w:pPr>
                </w:p>
                <w:p w14:paraId="7085073B" w14:textId="77777777" w:rsidR="00E00AB5" w:rsidRDefault="00E00AB5" w:rsidP="00576263">
                  <w:pPr>
                    <w:spacing w:after="0"/>
                    <w:ind w:firstLine="0"/>
                  </w:pPr>
                  <w:r>
                    <w:t>-[……]·</w:t>
                  </w:r>
                </w:p>
                <w:p w14:paraId="3A734890" w14:textId="77777777" w:rsidR="00E00AB5" w:rsidRDefault="00E00AB5" w:rsidP="00576263">
                  <w:pPr>
                    <w:spacing w:after="0"/>
                    <w:ind w:firstLine="0"/>
                  </w:pPr>
                </w:p>
                <w:p w14:paraId="73B385F7" w14:textId="77777777" w:rsidR="00E00AB5" w:rsidRDefault="00E00AB5" w:rsidP="00576263">
                  <w:pPr>
                    <w:spacing w:after="0"/>
                    <w:ind w:firstLine="0"/>
                  </w:pPr>
                </w:p>
                <w:p w14:paraId="492743C6" w14:textId="77777777" w:rsidR="00E00AB5" w:rsidRDefault="00E00AB5" w:rsidP="00576263">
                  <w:pPr>
                    <w:spacing w:after="0"/>
                    <w:ind w:firstLine="0"/>
                  </w:pPr>
                  <w:r>
                    <w:t>γ.2)[……]·</w:t>
                  </w:r>
                </w:p>
                <w:p w14:paraId="025FE444" w14:textId="77777777" w:rsidR="00E00AB5" w:rsidRDefault="00E00AB5" w:rsidP="00576263">
                  <w:pPr>
                    <w:spacing w:after="0"/>
                    <w:ind w:firstLine="0"/>
                    <w:rPr>
                      <w:sz w:val="21"/>
                      <w:szCs w:val="21"/>
                    </w:rPr>
                  </w:pPr>
                  <w:r>
                    <w:t xml:space="preserve">δ) [] Ναι [] Όχι </w:t>
                  </w:r>
                </w:p>
                <w:p w14:paraId="33C4B64F" w14:textId="77777777" w:rsidR="00E00AB5" w:rsidRDefault="00E00AB5" w:rsidP="00576263">
                  <w:pPr>
                    <w:spacing w:after="0"/>
                    <w:ind w:firstLine="0"/>
                    <w:jc w:val="left"/>
                  </w:pPr>
                  <w:r>
                    <w:rPr>
                      <w:sz w:val="21"/>
                      <w:szCs w:val="21"/>
                    </w:rPr>
                    <w:t>Εάν ναι, να αναφερθούν λεπτομερείς πληροφορίες</w:t>
                  </w:r>
                </w:p>
                <w:p w14:paraId="1C92B19F" w14:textId="77777777"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14:paraId="42B4DEBA" w14:textId="77777777" w:rsidR="00576263" w:rsidRDefault="00576263" w:rsidP="00576263">
                  <w:pPr>
                    <w:spacing w:after="0"/>
                    <w:ind w:firstLine="0"/>
                  </w:pPr>
                </w:p>
                <w:p w14:paraId="2FD167BA" w14:textId="77777777" w:rsidR="00E00AB5" w:rsidRDefault="00E00AB5" w:rsidP="00576263">
                  <w:pPr>
                    <w:spacing w:after="0"/>
                    <w:ind w:firstLine="0"/>
                  </w:pPr>
                  <w:r>
                    <w:t>α)[……]·</w:t>
                  </w:r>
                </w:p>
                <w:p w14:paraId="0F852277" w14:textId="77777777" w:rsidR="00E00AB5" w:rsidRDefault="00E00AB5" w:rsidP="00576263">
                  <w:pPr>
                    <w:spacing w:after="0"/>
                    <w:ind w:firstLine="0"/>
                  </w:pPr>
                </w:p>
                <w:p w14:paraId="0187E52F" w14:textId="77777777" w:rsidR="00E00AB5" w:rsidRDefault="00E00AB5" w:rsidP="00576263">
                  <w:pPr>
                    <w:spacing w:after="0"/>
                    <w:ind w:firstLine="0"/>
                  </w:pPr>
                  <w:r>
                    <w:t>β)[……]</w:t>
                  </w:r>
                </w:p>
                <w:p w14:paraId="556FE728" w14:textId="77777777" w:rsidR="00576263" w:rsidRDefault="00576263" w:rsidP="00576263">
                  <w:pPr>
                    <w:spacing w:after="0"/>
                    <w:ind w:firstLine="0"/>
                  </w:pPr>
                </w:p>
                <w:p w14:paraId="4103D461" w14:textId="77777777" w:rsidR="00576263" w:rsidRDefault="00576263" w:rsidP="00576263">
                  <w:pPr>
                    <w:spacing w:after="0"/>
                    <w:ind w:firstLine="0"/>
                  </w:pPr>
                </w:p>
                <w:p w14:paraId="4AF7734A" w14:textId="77777777" w:rsidR="00E00AB5" w:rsidRDefault="00E00AB5" w:rsidP="00576263">
                  <w:pPr>
                    <w:spacing w:after="0"/>
                    <w:ind w:firstLine="0"/>
                  </w:pPr>
                  <w:r>
                    <w:t xml:space="preserve">γ.1) [] Ναι [] Όχι </w:t>
                  </w:r>
                </w:p>
                <w:p w14:paraId="120EC6DC" w14:textId="77777777" w:rsidR="00E00AB5" w:rsidRDefault="00E00AB5" w:rsidP="00576263">
                  <w:pPr>
                    <w:spacing w:after="0"/>
                    <w:ind w:firstLine="0"/>
                  </w:pPr>
                  <w:r>
                    <w:t xml:space="preserve">-[] Ναι [] Όχι </w:t>
                  </w:r>
                </w:p>
                <w:p w14:paraId="5BEFABC1" w14:textId="77777777" w:rsidR="00576263" w:rsidRDefault="00576263" w:rsidP="00576263">
                  <w:pPr>
                    <w:spacing w:after="0"/>
                    <w:ind w:firstLine="0"/>
                  </w:pPr>
                </w:p>
                <w:p w14:paraId="149CF00B" w14:textId="77777777" w:rsidR="00E00AB5" w:rsidRDefault="00E00AB5" w:rsidP="00576263">
                  <w:pPr>
                    <w:spacing w:after="0"/>
                    <w:ind w:firstLine="0"/>
                  </w:pPr>
                  <w:r>
                    <w:t>-[……]·</w:t>
                  </w:r>
                </w:p>
                <w:p w14:paraId="63B1A32C" w14:textId="77777777" w:rsidR="00576263" w:rsidRDefault="00576263" w:rsidP="00576263">
                  <w:pPr>
                    <w:spacing w:after="0"/>
                    <w:ind w:firstLine="0"/>
                  </w:pPr>
                </w:p>
                <w:p w14:paraId="30CDAC45" w14:textId="77777777" w:rsidR="00E00AB5" w:rsidRDefault="00E00AB5" w:rsidP="00576263">
                  <w:pPr>
                    <w:spacing w:after="0"/>
                    <w:ind w:firstLine="0"/>
                  </w:pPr>
                  <w:r>
                    <w:t>-[……]·</w:t>
                  </w:r>
                </w:p>
                <w:p w14:paraId="5D56B260" w14:textId="77777777" w:rsidR="00E00AB5" w:rsidRDefault="00E00AB5" w:rsidP="00576263">
                  <w:pPr>
                    <w:spacing w:after="0"/>
                    <w:ind w:firstLine="0"/>
                  </w:pPr>
                </w:p>
                <w:p w14:paraId="6205E883" w14:textId="77777777" w:rsidR="00E00AB5" w:rsidRDefault="00E00AB5" w:rsidP="00576263">
                  <w:pPr>
                    <w:spacing w:after="0"/>
                    <w:ind w:firstLine="0"/>
                  </w:pPr>
                </w:p>
                <w:p w14:paraId="17B5C90D" w14:textId="77777777" w:rsidR="00E00AB5" w:rsidRDefault="00E00AB5" w:rsidP="00576263">
                  <w:pPr>
                    <w:spacing w:after="0"/>
                    <w:ind w:firstLine="0"/>
                  </w:pPr>
                  <w:r>
                    <w:t>γ.2)[……]·</w:t>
                  </w:r>
                </w:p>
                <w:p w14:paraId="33EEBAEF" w14:textId="77777777" w:rsidR="00E00AB5" w:rsidRDefault="00E00AB5" w:rsidP="00576263">
                  <w:pPr>
                    <w:spacing w:after="0"/>
                    <w:ind w:firstLine="0"/>
                  </w:pPr>
                  <w:r>
                    <w:t xml:space="preserve">δ) [] Ναι [] Όχι </w:t>
                  </w:r>
                </w:p>
                <w:p w14:paraId="68863A0A" w14:textId="77777777" w:rsidR="00E00AB5" w:rsidRDefault="00E00AB5" w:rsidP="00576263">
                  <w:pPr>
                    <w:spacing w:after="0"/>
                    <w:ind w:firstLine="0"/>
                    <w:jc w:val="left"/>
                  </w:pPr>
                  <w:r>
                    <w:t>Εάν ναι, να αναφερθούν λεπτομερείς πληροφορίες</w:t>
                  </w:r>
                </w:p>
                <w:p w14:paraId="006D7BF6" w14:textId="77777777" w:rsidR="00E00AB5" w:rsidRDefault="00E00AB5" w:rsidP="00576263">
                  <w:pPr>
                    <w:spacing w:after="0"/>
                    <w:ind w:firstLine="0"/>
                  </w:pPr>
                  <w:r>
                    <w:t>[……]</w:t>
                  </w:r>
                </w:p>
              </w:tc>
            </w:tr>
          </w:tbl>
          <w:p w14:paraId="44E043D3" w14:textId="77777777" w:rsidR="00E00AB5" w:rsidRDefault="00E00AB5" w:rsidP="00576263">
            <w:pPr>
              <w:spacing w:after="0"/>
              <w:ind w:firstLine="0"/>
              <w:jc w:val="left"/>
            </w:pPr>
          </w:p>
        </w:tc>
      </w:tr>
      <w:tr w:rsidR="00E00AB5" w14:paraId="0CA00D69" w14:textId="77777777"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14:paraId="3778F5D9" w14:textId="77777777"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14:paraId="367C454C" w14:textId="77777777"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3"/>
            </w:r>
          </w:p>
          <w:p w14:paraId="587B48AE" w14:textId="77777777" w:rsidR="00E00AB5" w:rsidRDefault="00E00AB5" w:rsidP="00576263">
            <w:pPr>
              <w:spacing w:after="0"/>
              <w:ind w:firstLine="0"/>
              <w:jc w:val="left"/>
            </w:pPr>
            <w:r>
              <w:rPr>
                <w:i/>
              </w:rPr>
              <w:t>[……][……][……]</w:t>
            </w:r>
          </w:p>
        </w:tc>
      </w:tr>
    </w:tbl>
    <w:p w14:paraId="732F3295" w14:textId="77777777" w:rsidR="00E00AB5" w:rsidRDefault="00E00AB5">
      <w:pPr>
        <w:pStyle w:val="SectionTitle"/>
        <w:ind w:firstLine="0"/>
      </w:pPr>
    </w:p>
    <w:p w14:paraId="74B47C3B" w14:textId="77777777"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E00AB5" w14:paraId="4E659F58"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4B0ED83F" w14:textId="77777777"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38AC99F" w14:textId="77777777" w:rsidR="00E00AB5" w:rsidRDefault="00E00AB5" w:rsidP="00576263">
            <w:pPr>
              <w:spacing w:after="0"/>
              <w:ind w:firstLine="0"/>
            </w:pPr>
            <w:r>
              <w:rPr>
                <w:b/>
                <w:i/>
              </w:rPr>
              <w:t>Απάντηση:</w:t>
            </w:r>
          </w:p>
        </w:tc>
      </w:tr>
      <w:tr w:rsidR="00E00AB5" w14:paraId="6F03847F" w14:textId="77777777"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14:paraId="2B9ED0DB" w14:textId="77777777"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4"/>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6BF2BE4" w14:textId="77777777" w:rsidR="00E00AB5" w:rsidRDefault="00E00AB5" w:rsidP="00576263">
            <w:pPr>
              <w:spacing w:after="0"/>
              <w:ind w:firstLine="0"/>
            </w:pPr>
            <w:r>
              <w:t>[] Ναι [] Όχι</w:t>
            </w:r>
          </w:p>
        </w:tc>
      </w:tr>
      <w:tr w:rsidR="00E00AB5" w14:paraId="6E7F0CCE" w14:textId="77777777"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14:paraId="74FEDE97"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0AE3AC4" w14:textId="77777777" w:rsidR="00576263" w:rsidRDefault="00576263" w:rsidP="00576263">
            <w:pPr>
              <w:spacing w:after="0"/>
              <w:ind w:firstLine="0"/>
              <w:jc w:val="left"/>
              <w:rPr>
                <w:b/>
              </w:rPr>
            </w:pPr>
          </w:p>
          <w:p w14:paraId="67117167" w14:textId="77777777" w:rsidR="00576263" w:rsidRDefault="00576263" w:rsidP="00576263">
            <w:pPr>
              <w:spacing w:after="0"/>
              <w:ind w:firstLine="0"/>
              <w:jc w:val="left"/>
              <w:rPr>
                <w:b/>
              </w:rPr>
            </w:pPr>
          </w:p>
          <w:p w14:paraId="23387488" w14:textId="77777777"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14:paraId="47DB3F67" w14:textId="77777777" w:rsidR="00E00AB5" w:rsidRDefault="00E00AB5" w:rsidP="00576263">
            <w:pPr>
              <w:spacing w:after="0"/>
              <w:ind w:firstLine="0"/>
              <w:jc w:val="left"/>
              <w:rPr>
                <w:b/>
              </w:rPr>
            </w:pPr>
            <w:r>
              <w:t>[] Ναι [] Όχι</w:t>
            </w:r>
          </w:p>
          <w:p w14:paraId="411C1C86" w14:textId="77777777"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14:paraId="7BFDA0E6"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1B1B29A8" w14:textId="77777777"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5"/>
            </w:r>
            <w:r>
              <w:t xml:space="preserve"> :</w:t>
            </w:r>
          </w:p>
          <w:p w14:paraId="7C19DE61" w14:textId="77777777" w:rsidR="00E00AB5" w:rsidRDefault="00E00AB5" w:rsidP="00576263">
            <w:pPr>
              <w:spacing w:after="0"/>
              <w:ind w:firstLine="0"/>
            </w:pPr>
            <w:r>
              <w:t xml:space="preserve">α) πτώχευση, ή </w:t>
            </w:r>
          </w:p>
          <w:p w14:paraId="077532F7" w14:textId="77777777" w:rsidR="00E00AB5" w:rsidRDefault="00E00AB5" w:rsidP="00576263">
            <w:pPr>
              <w:spacing w:after="0"/>
              <w:ind w:firstLine="0"/>
            </w:pPr>
            <w:r>
              <w:t>β) διαδικασία εξυγίανσης, ή</w:t>
            </w:r>
          </w:p>
          <w:p w14:paraId="3630EDCC" w14:textId="77777777" w:rsidR="00E00AB5" w:rsidRDefault="00E00AB5" w:rsidP="00576263">
            <w:pPr>
              <w:spacing w:after="0"/>
              <w:ind w:firstLine="0"/>
            </w:pPr>
            <w:r>
              <w:t>γ) ειδική εκκαθάριση, ή</w:t>
            </w:r>
          </w:p>
          <w:p w14:paraId="0E1F6A34" w14:textId="77777777" w:rsidR="00E00AB5" w:rsidRDefault="00E00AB5" w:rsidP="00576263">
            <w:pPr>
              <w:spacing w:after="0"/>
              <w:ind w:firstLine="0"/>
            </w:pPr>
            <w:r>
              <w:t>δ) αναγκαστική διαχείριση από εκκαθαριστή ή από το δικαστήριο, ή</w:t>
            </w:r>
          </w:p>
          <w:p w14:paraId="6639FE1E" w14:textId="77777777" w:rsidR="00E00AB5" w:rsidRDefault="00E00AB5" w:rsidP="00576263">
            <w:pPr>
              <w:spacing w:after="0"/>
              <w:ind w:firstLine="0"/>
            </w:pPr>
            <w:r>
              <w:t xml:space="preserve">ε) έχει υπαχθεί σε διαδικασία πτωχευτικού συμβιβασμού, ή </w:t>
            </w:r>
          </w:p>
          <w:p w14:paraId="59D6ABB3" w14:textId="77777777" w:rsidR="00E00AB5" w:rsidRDefault="00E00AB5" w:rsidP="00576263">
            <w:pPr>
              <w:spacing w:after="0"/>
              <w:ind w:firstLine="0"/>
              <w:rPr>
                <w:color w:val="000000"/>
              </w:rPr>
            </w:pPr>
            <w:proofErr w:type="spellStart"/>
            <w:r>
              <w:t>στ</w:t>
            </w:r>
            <w:proofErr w:type="spellEnd"/>
            <w:r>
              <w:t xml:space="preserve">) αναστολή επιχειρηματικών δραστηριοτήτων, ή </w:t>
            </w:r>
          </w:p>
          <w:p w14:paraId="1B85D3F6" w14:textId="77777777" w:rsidR="00E00AB5" w:rsidRDefault="00E00AB5" w:rsidP="00576263">
            <w:pPr>
              <w:spacing w:after="0"/>
              <w:ind w:firstLine="0"/>
            </w:pPr>
            <w:r>
              <w:rPr>
                <w:color w:val="000000"/>
              </w:rPr>
              <w:t xml:space="preserve">ζ) σε οποιαδήποτε ανάλογη κατάσταση </w:t>
            </w:r>
            <w:proofErr w:type="spellStart"/>
            <w:r>
              <w:rPr>
                <w:color w:val="000000"/>
              </w:rPr>
              <w:t>προκύπτουσα</w:t>
            </w:r>
            <w:proofErr w:type="spellEnd"/>
            <w:r>
              <w:rPr>
                <w:color w:val="000000"/>
              </w:rPr>
              <w:t xml:space="preserve"> από παρόμοια διαδικασία προβλεπόμενη σε εθνικές διατάξεις νόμου</w:t>
            </w:r>
          </w:p>
          <w:p w14:paraId="7821475A" w14:textId="77777777" w:rsidR="00E00AB5" w:rsidRDefault="00E00AB5" w:rsidP="00576263">
            <w:pPr>
              <w:spacing w:after="0"/>
              <w:ind w:firstLine="0"/>
            </w:pPr>
            <w:r>
              <w:t>Εάν ναι:</w:t>
            </w:r>
          </w:p>
          <w:p w14:paraId="2FBB305F" w14:textId="77777777" w:rsidR="00E00AB5" w:rsidRDefault="00E00AB5" w:rsidP="00576263">
            <w:pPr>
              <w:spacing w:after="0"/>
              <w:ind w:firstLine="0"/>
            </w:pPr>
            <w:r>
              <w:t>- Παραθέστε λεπτομερή στοιχεία:</w:t>
            </w:r>
          </w:p>
          <w:p w14:paraId="3B3B7CE9" w14:textId="77777777"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6"/>
            </w:r>
            <w:r>
              <w:rPr>
                <w:rStyle w:val="aa"/>
              </w:rPr>
              <w:t xml:space="preserve"> </w:t>
            </w:r>
          </w:p>
          <w:p w14:paraId="7433CCA9" w14:textId="77777777"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23F5D52" w14:textId="77777777" w:rsidR="00E00AB5" w:rsidRDefault="00E00AB5" w:rsidP="00576263">
            <w:pPr>
              <w:snapToGrid w:val="0"/>
              <w:spacing w:after="0"/>
              <w:ind w:firstLine="0"/>
              <w:jc w:val="left"/>
            </w:pPr>
            <w:r>
              <w:t>[] Ναι [] Όχι</w:t>
            </w:r>
          </w:p>
          <w:p w14:paraId="53EBB1E2" w14:textId="77777777" w:rsidR="00E00AB5" w:rsidRDefault="00E00AB5" w:rsidP="00576263">
            <w:pPr>
              <w:snapToGrid w:val="0"/>
              <w:spacing w:after="0"/>
              <w:ind w:firstLine="0"/>
              <w:jc w:val="left"/>
            </w:pPr>
          </w:p>
          <w:p w14:paraId="1414138F" w14:textId="77777777" w:rsidR="00E00AB5" w:rsidRDefault="00E00AB5" w:rsidP="00576263">
            <w:pPr>
              <w:snapToGrid w:val="0"/>
              <w:spacing w:after="0"/>
              <w:ind w:firstLine="0"/>
              <w:jc w:val="left"/>
            </w:pPr>
          </w:p>
          <w:p w14:paraId="613F0101" w14:textId="77777777" w:rsidR="00E00AB5" w:rsidRDefault="00E00AB5" w:rsidP="00576263">
            <w:pPr>
              <w:snapToGrid w:val="0"/>
              <w:spacing w:after="0"/>
              <w:ind w:firstLine="0"/>
              <w:jc w:val="left"/>
            </w:pPr>
          </w:p>
          <w:p w14:paraId="49167C13" w14:textId="77777777" w:rsidR="00E00AB5" w:rsidRDefault="00E00AB5" w:rsidP="00576263">
            <w:pPr>
              <w:snapToGrid w:val="0"/>
              <w:spacing w:after="0"/>
              <w:ind w:firstLine="0"/>
              <w:jc w:val="left"/>
            </w:pPr>
          </w:p>
          <w:p w14:paraId="7EA2B047" w14:textId="77777777" w:rsidR="00E00AB5" w:rsidRDefault="00E00AB5" w:rsidP="00576263">
            <w:pPr>
              <w:snapToGrid w:val="0"/>
              <w:spacing w:after="0"/>
              <w:ind w:firstLine="0"/>
              <w:jc w:val="left"/>
            </w:pPr>
          </w:p>
          <w:p w14:paraId="425189A8" w14:textId="77777777" w:rsidR="00E00AB5" w:rsidRDefault="00E00AB5" w:rsidP="00576263">
            <w:pPr>
              <w:snapToGrid w:val="0"/>
              <w:spacing w:after="0"/>
              <w:ind w:firstLine="0"/>
              <w:jc w:val="left"/>
            </w:pPr>
          </w:p>
          <w:p w14:paraId="4D1AC13B" w14:textId="77777777" w:rsidR="00E00AB5" w:rsidRDefault="00E00AB5" w:rsidP="00576263">
            <w:pPr>
              <w:snapToGrid w:val="0"/>
              <w:spacing w:after="0"/>
              <w:ind w:firstLine="0"/>
              <w:jc w:val="left"/>
            </w:pPr>
          </w:p>
          <w:p w14:paraId="1673CE0D" w14:textId="77777777" w:rsidR="00E00AB5" w:rsidRDefault="00E00AB5" w:rsidP="00576263">
            <w:pPr>
              <w:snapToGrid w:val="0"/>
              <w:spacing w:after="0"/>
              <w:ind w:firstLine="0"/>
              <w:jc w:val="left"/>
            </w:pPr>
          </w:p>
          <w:p w14:paraId="73B4857D" w14:textId="77777777" w:rsidR="00E00AB5" w:rsidRDefault="00E00AB5" w:rsidP="00576263">
            <w:pPr>
              <w:snapToGrid w:val="0"/>
              <w:spacing w:after="0"/>
              <w:ind w:firstLine="0"/>
              <w:jc w:val="left"/>
            </w:pPr>
          </w:p>
          <w:p w14:paraId="6F71F229" w14:textId="77777777" w:rsidR="00E00AB5" w:rsidRDefault="00E00AB5" w:rsidP="00576263">
            <w:pPr>
              <w:snapToGrid w:val="0"/>
              <w:spacing w:after="0"/>
              <w:ind w:firstLine="0"/>
              <w:jc w:val="left"/>
            </w:pPr>
          </w:p>
          <w:p w14:paraId="01640283" w14:textId="77777777" w:rsidR="00E00AB5" w:rsidRDefault="00E00AB5" w:rsidP="00576263">
            <w:pPr>
              <w:snapToGrid w:val="0"/>
              <w:spacing w:after="0"/>
              <w:ind w:firstLine="0"/>
              <w:jc w:val="left"/>
            </w:pPr>
          </w:p>
          <w:p w14:paraId="74C1198D" w14:textId="77777777" w:rsidR="00576263" w:rsidRDefault="00576263" w:rsidP="00576263">
            <w:pPr>
              <w:spacing w:after="0"/>
              <w:ind w:firstLine="0"/>
              <w:jc w:val="left"/>
            </w:pPr>
          </w:p>
          <w:p w14:paraId="2EFE3EBF" w14:textId="77777777" w:rsidR="00576263" w:rsidRDefault="00576263" w:rsidP="00576263">
            <w:pPr>
              <w:spacing w:after="0"/>
              <w:ind w:firstLine="0"/>
              <w:jc w:val="left"/>
            </w:pPr>
          </w:p>
          <w:p w14:paraId="6AB9E273" w14:textId="77777777" w:rsidR="00576263" w:rsidRDefault="00576263" w:rsidP="00576263">
            <w:pPr>
              <w:spacing w:after="0"/>
              <w:ind w:firstLine="0"/>
              <w:jc w:val="left"/>
            </w:pPr>
          </w:p>
          <w:p w14:paraId="78315766" w14:textId="77777777" w:rsidR="00576263" w:rsidRDefault="00576263" w:rsidP="00576263">
            <w:pPr>
              <w:spacing w:after="0"/>
              <w:ind w:firstLine="0"/>
              <w:jc w:val="left"/>
            </w:pPr>
          </w:p>
          <w:p w14:paraId="17F2ED67" w14:textId="77777777" w:rsidR="00E00AB5" w:rsidRDefault="00E00AB5" w:rsidP="00576263">
            <w:pPr>
              <w:spacing w:after="0"/>
              <w:ind w:firstLine="0"/>
              <w:jc w:val="left"/>
            </w:pPr>
            <w:r>
              <w:t>-[.......................]</w:t>
            </w:r>
          </w:p>
          <w:p w14:paraId="5D8A39F2" w14:textId="77777777" w:rsidR="00E00AB5" w:rsidRDefault="00E00AB5" w:rsidP="00576263">
            <w:pPr>
              <w:spacing w:after="0"/>
              <w:ind w:firstLine="0"/>
              <w:jc w:val="left"/>
            </w:pPr>
            <w:r>
              <w:t>-[.......................]</w:t>
            </w:r>
          </w:p>
          <w:p w14:paraId="1ADDD53A" w14:textId="77777777" w:rsidR="00E00AB5" w:rsidRDefault="00E00AB5" w:rsidP="00576263">
            <w:pPr>
              <w:spacing w:after="0"/>
              <w:ind w:firstLine="0"/>
              <w:jc w:val="left"/>
            </w:pPr>
          </w:p>
          <w:p w14:paraId="4B49E384" w14:textId="77777777" w:rsidR="00E00AB5" w:rsidRDefault="00E00AB5" w:rsidP="00576263">
            <w:pPr>
              <w:spacing w:after="0"/>
              <w:ind w:firstLine="0"/>
              <w:jc w:val="left"/>
            </w:pPr>
          </w:p>
          <w:p w14:paraId="6CAA29CC" w14:textId="77777777" w:rsidR="00E00AB5" w:rsidRDefault="00E00AB5" w:rsidP="00576263">
            <w:pPr>
              <w:spacing w:after="0"/>
              <w:ind w:firstLine="0"/>
              <w:jc w:val="left"/>
            </w:pPr>
          </w:p>
          <w:p w14:paraId="5712780F" w14:textId="77777777" w:rsidR="00576263" w:rsidRDefault="00576263" w:rsidP="00576263">
            <w:pPr>
              <w:spacing w:after="0"/>
              <w:ind w:firstLine="0"/>
              <w:jc w:val="left"/>
              <w:rPr>
                <w:i/>
              </w:rPr>
            </w:pPr>
          </w:p>
          <w:p w14:paraId="7A94C883" w14:textId="77777777" w:rsidR="00576263" w:rsidRDefault="00576263" w:rsidP="00576263">
            <w:pPr>
              <w:spacing w:after="0"/>
              <w:ind w:firstLine="0"/>
              <w:jc w:val="left"/>
              <w:rPr>
                <w:i/>
              </w:rPr>
            </w:pPr>
          </w:p>
          <w:p w14:paraId="38DD4D77" w14:textId="77777777" w:rsidR="00576263" w:rsidRDefault="00576263" w:rsidP="00576263">
            <w:pPr>
              <w:spacing w:after="0"/>
              <w:ind w:firstLine="0"/>
              <w:jc w:val="left"/>
              <w:rPr>
                <w:i/>
              </w:rPr>
            </w:pPr>
          </w:p>
          <w:p w14:paraId="1CF19C15" w14:textId="77777777"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14:paraId="562E84B4" w14:textId="77777777"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14:paraId="4C129E80" w14:textId="77777777"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7"/>
            </w:r>
            <w:r>
              <w:t>;</w:t>
            </w:r>
          </w:p>
          <w:p w14:paraId="01577397" w14:textId="77777777"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2FA083A" w14:textId="77777777" w:rsidR="00E00AB5" w:rsidRDefault="00E00AB5" w:rsidP="00576263">
            <w:pPr>
              <w:spacing w:after="0"/>
              <w:ind w:firstLine="0"/>
              <w:jc w:val="left"/>
            </w:pPr>
            <w:r>
              <w:lastRenderedPageBreak/>
              <w:t>[] Ναι [] Όχι</w:t>
            </w:r>
          </w:p>
          <w:p w14:paraId="1D1A5E88" w14:textId="77777777" w:rsidR="00E00AB5" w:rsidRDefault="00E00AB5" w:rsidP="00576263">
            <w:pPr>
              <w:spacing w:after="0"/>
              <w:ind w:firstLine="0"/>
            </w:pPr>
          </w:p>
          <w:p w14:paraId="17A954FF" w14:textId="77777777" w:rsidR="00E00AB5" w:rsidRDefault="00E00AB5" w:rsidP="00576263">
            <w:pPr>
              <w:spacing w:after="0"/>
              <w:ind w:firstLine="0"/>
            </w:pPr>
            <w:r>
              <w:t>[.......................]</w:t>
            </w:r>
          </w:p>
        </w:tc>
      </w:tr>
      <w:tr w:rsidR="00E00AB5" w14:paraId="75FD2FCB" w14:textId="77777777" w:rsidTr="00280674">
        <w:trPr>
          <w:trHeight w:val="257"/>
          <w:jc w:val="center"/>
        </w:trPr>
        <w:tc>
          <w:tcPr>
            <w:tcW w:w="4479" w:type="dxa"/>
            <w:vMerge/>
            <w:tcBorders>
              <w:left w:val="single" w:sz="4" w:space="0" w:color="000000"/>
              <w:bottom w:val="single" w:sz="4" w:space="0" w:color="000000"/>
            </w:tcBorders>
            <w:shd w:val="clear" w:color="auto" w:fill="auto"/>
          </w:tcPr>
          <w:p w14:paraId="51A5C937" w14:textId="77777777"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14:paraId="602520A4" w14:textId="77777777" w:rsidR="00576263" w:rsidRDefault="00576263" w:rsidP="00576263">
            <w:pPr>
              <w:spacing w:after="0"/>
              <w:ind w:firstLine="0"/>
              <w:rPr>
                <w:b/>
              </w:rPr>
            </w:pPr>
          </w:p>
          <w:p w14:paraId="0B620F5E" w14:textId="77777777" w:rsidR="00E00AB5" w:rsidRDefault="00E00AB5" w:rsidP="00576263">
            <w:pPr>
              <w:spacing w:after="0"/>
              <w:ind w:firstLine="0"/>
            </w:pPr>
            <w:r>
              <w:rPr>
                <w:b/>
              </w:rPr>
              <w:t>Εάν ναι</w:t>
            </w:r>
            <w:r>
              <w:t xml:space="preserve">, έχει λάβει ο οικονομικός φορέας μέτρα αυτοκάθαρσης; </w:t>
            </w:r>
          </w:p>
          <w:p w14:paraId="4BF4502E" w14:textId="77777777" w:rsidR="00E00AB5" w:rsidRDefault="00E00AB5" w:rsidP="00576263">
            <w:pPr>
              <w:spacing w:after="0"/>
              <w:ind w:firstLine="0"/>
              <w:jc w:val="left"/>
              <w:rPr>
                <w:b/>
              </w:rPr>
            </w:pPr>
            <w:r>
              <w:t>[] Ναι [] Όχι</w:t>
            </w:r>
          </w:p>
          <w:p w14:paraId="76B4D60A" w14:textId="77777777" w:rsidR="00E00AB5" w:rsidRDefault="00E00AB5" w:rsidP="00576263">
            <w:pPr>
              <w:spacing w:after="0"/>
              <w:ind w:firstLine="0"/>
              <w:jc w:val="left"/>
            </w:pPr>
            <w:r>
              <w:rPr>
                <w:b/>
              </w:rPr>
              <w:t>Εάν το έχει πράξει,</w:t>
            </w:r>
            <w:r>
              <w:t xml:space="preserve"> περιγράψτε τα μέτρα που λήφθηκαν: </w:t>
            </w:r>
          </w:p>
          <w:p w14:paraId="12843BF7" w14:textId="77777777" w:rsidR="00E00AB5" w:rsidRDefault="00E00AB5" w:rsidP="00576263">
            <w:pPr>
              <w:spacing w:after="0"/>
              <w:ind w:firstLine="0"/>
              <w:jc w:val="left"/>
            </w:pPr>
            <w:r>
              <w:t>[..........……]</w:t>
            </w:r>
          </w:p>
        </w:tc>
      </w:tr>
      <w:tr w:rsidR="00576263" w14:paraId="56A1A6B9" w14:textId="77777777" w:rsidTr="00280674">
        <w:trPr>
          <w:trHeight w:val="1544"/>
          <w:jc w:val="center"/>
        </w:trPr>
        <w:tc>
          <w:tcPr>
            <w:tcW w:w="4479" w:type="dxa"/>
            <w:vMerge w:val="restart"/>
            <w:tcBorders>
              <w:left w:val="single" w:sz="4" w:space="0" w:color="000000"/>
              <w:bottom w:val="single" w:sz="4" w:space="0" w:color="000000"/>
            </w:tcBorders>
            <w:shd w:val="clear" w:color="auto" w:fill="auto"/>
          </w:tcPr>
          <w:p w14:paraId="0D1F8060" w14:textId="77777777" w:rsidR="00576263" w:rsidRDefault="00576263" w:rsidP="00576263">
            <w:pPr>
              <w:spacing w:after="0"/>
              <w:ind w:firstLine="0"/>
              <w:rPr>
                <w:b/>
              </w:rPr>
            </w:pPr>
            <w:r>
              <w:rPr>
                <w:rStyle w:val="NormalBoldChar"/>
                <w:rFonts w:ascii="Calibri" w:eastAsia="Calibri" w:hAnsi="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14:paraId="0C8C9FA5" w14:textId="77777777"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14:paraId="09D53C56" w14:textId="77777777" w:rsidR="00576263" w:rsidRDefault="00576263" w:rsidP="00576263">
            <w:pPr>
              <w:spacing w:after="0"/>
              <w:ind w:firstLine="0"/>
              <w:jc w:val="left"/>
            </w:pPr>
            <w:r>
              <w:t>[] Ναι [] Όχι</w:t>
            </w:r>
          </w:p>
          <w:p w14:paraId="547855FB" w14:textId="77777777" w:rsidR="00576263" w:rsidRDefault="00576263" w:rsidP="00576263">
            <w:pPr>
              <w:spacing w:after="0"/>
              <w:ind w:firstLine="0"/>
              <w:jc w:val="left"/>
            </w:pPr>
          </w:p>
          <w:p w14:paraId="27875481" w14:textId="77777777" w:rsidR="00576263" w:rsidRDefault="00576263" w:rsidP="00576263">
            <w:pPr>
              <w:spacing w:after="0"/>
              <w:ind w:firstLine="0"/>
              <w:jc w:val="left"/>
            </w:pPr>
          </w:p>
          <w:p w14:paraId="0DC195EF" w14:textId="77777777" w:rsidR="00576263" w:rsidRDefault="00576263" w:rsidP="00576263">
            <w:pPr>
              <w:spacing w:after="0"/>
              <w:ind w:firstLine="0"/>
              <w:jc w:val="left"/>
            </w:pPr>
            <w:r>
              <w:t>[…...........]</w:t>
            </w:r>
          </w:p>
        </w:tc>
      </w:tr>
      <w:tr w:rsidR="00E00AB5" w14:paraId="5775FFB3" w14:textId="77777777" w:rsidTr="00280674">
        <w:trPr>
          <w:trHeight w:val="514"/>
          <w:jc w:val="center"/>
        </w:trPr>
        <w:tc>
          <w:tcPr>
            <w:tcW w:w="4479" w:type="dxa"/>
            <w:vMerge/>
            <w:tcBorders>
              <w:left w:val="single" w:sz="4" w:space="0" w:color="000000"/>
              <w:bottom w:val="single" w:sz="4" w:space="0" w:color="000000"/>
            </w:tcBorders>
            <w:shd w:val="clear" w:color="auto" w:fill="auto"/>
          </w:tcPr>
          <w:p w14:paraId="1285EA31"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6760B41" w14:textId="77777777" w:rsidR="00E00AB5" w:rsidRDefault="00E00AB5" w:rsidP="00576263">
            <w:pPr>
              <w:spacing w:after="0"/>
              <w:ind w:firstLine="0"/>
            </w:pPr>
            <w:r>
              <w:rPr>
                <w:b/>
              </w:rPr>
              <w:t>Εάν ναι</w:t>
            </w:r>
            <w:r>
              <w:t xml:space="preserve">, έχει λάβει ο οικονομικός φορέας μέτρα αυτοκάθαρσης; </w:t>
            </w:r>
          </w:p>
          <w:p w14:paraId="699A91F4" w14:textId="77777777" w:rsidR="00E00AB5" w:rsidRDefault="00E00AB5" w:rsidP="00576263">
            <w:pPr>
              <w:spacing w:after="0"/>
              <w:ind w:firstLine="0"/>
              <w:jc w:val="left"/>
              <w:rPr>
                <w:b/>
              </w:rPr>
            </w:pPr>
            <w:r>
              <w:t>[] Ναι [] Όχι</w:t>
            </w:r>
          </w:p>
          <w:p w14:paraId="69DE3992" w14:textId="77777777" w:rsidR="00E00AB5" w:rsidRDefault="00E00AB5" w:rsidP="00576263">
            <w:pPr>
              <w:spacing w:after="0"/>
              <w:ind w:firstLine="0"/>
              <w:jc w:val="left"/>
            </w:pPr>
            <w:r>
              <w:rPr>
                <w:b/>
              </w:rPr>
              <w:t>Εάν το έχει πράξει,</w:t>
            </w:r>
            <w:r>
              <w:t xml:space="preserve"> περιγράψτε τα μέτρα που λήφθηκαν:</w:t>
            </w:r>
          </w:p>
          <w:p w14:paraId="0D538084" w14:textId="77777777" w:rsidR="00E00AB5" w:rsidRDefault="00E00AB5" w:rsidP="00576263">
            <w:pPr>
              <w:spacing w:after="0"/>
              <w:ind w:firstLine="0"/>
              <w:jc w:val="left"/>
            </w:pPr>
            <w:r>
              <w:t>[……]</w:t>
            </w:r>
          </w:p>
        </w:tc>
      </w:tr>
      <w:tr w:rsidR="00E00AB5" w14:paraId="119928D8" w14:textId="77777777"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14:paraId="64DF5542" w14:textId="77777777"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sidRPr="00214AD7">
              <w:rPr>
                <w:rStyle w:val="a5"/>
                <w:b/>
                <w:sz w:val="16"/>
                <w:vertAlign w:val="superscript"/>
              </w:rPr>
              <w:endnoteReference w:id="28"/>
            </w:r>
            <w:r>
              <w:t>, λόγω της συμμετοχής του στη διαδικασία ανάθεσης της σύμβασης;</w:t>
            </w:r>
          </w:p>
          <w:p w14:paraId="66D6C002"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790F04E" w14:textId="77777777" w:rsidR="00E00AB5" w:rsidRDefault="00E00AB5" w:rsidP="00576263">
            <w:pPr>
              <w:spacing w:after="0"/>
              <w:ind w:firstLine="0"/>
              <w:jc w:val="left"/>
            </w:pPr>
            <w:r>
              <w:t>[] Ναι [] Όχι</w:t>
            </w:r>
          </w:p>
          <w:p w14:paraId="6E5FC988" w14:textId="77777777" w:rsidR="00E00AB5" w:rsidRDefault="00E00AB5" w:rsidP="00576263">
            <w:pPr>
              <w:spacing w:after="0"/>
              <w:ind w:firstLine="0"/>
              <w:jc w:val="left"/>
            </w:pPr>
          </w:p>
          <w:p w14:paraId="6BC36781" w14:textId="77777777" w:rsidR="00E00AB5" w:rsidRDefault="00E00AB5" w:rsidP="00576263">
            <w:pPr>
              <w:spacing w:after="0"/>
              <w:ind w:firstLine="0"/>
              <w:jc w:val="left"/>
            </w:pPr>
          </w:p>
          <w:p w14:paraId="4266BEDE" w14:textId="77777777" w:rsidR="00280674" w:rsidRDefault="00280674" w:rsidP="00576263">
            <w:pPr>
              <w:spacing w:after="0"/>
              <w:ind w:firstLine="0"/>
              <w:jc w:val="left"/>
            </w:pPr>
          </w:p>
          <w:p w14:paraId="7AB51FFD" w14:textId="77777777" w:rsidR="00E00AB5" w:rsidRDefault="00E00AB5" w:rsidP="00576263">
            <w:pPr>
              <w:spacing w:after="0"/>
              <w:ind w:firstLine="0"/>
              <w:jc w:val="left"/>
            </w:pPr>
            <w:r>
              <w:t>[.........…]</w:t>
            </w:r>
          </w:p>
        </w:tc>
      </w:tr>
      <w:tr w:rsidR="00E00AB5" w14:paraId="0BCA1A56" w14:textId="77777777"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14:paraId="3BC0AABB" w14:textId="77777777"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29"/>
            </w:r>
            <w:r>
              <w:t>;</w:t>
            </w:r>
          </w:p>
          <w:p w14:paraId="69628D9D"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4DFBD65" w14:textId="77777777" w:rsidR="00E00AB5" w:rsidRDefault="00E00AB5" w:rsidP="00576263">
            <w:pPr>
              <w:spacing w:after="0"/>
              <w:ind w:firstLine="0"/>
              <w:jc w:val="left"/>
            </w:pPr>
            <w:r>
              <w:t>[] Ναι [] Όχι</w:t>
            </w:r>
          </w:p>
          <w:p w14:paraId="16717AC0" w14:textId="77777777" w:rsidR="00E00AB5" w:rsidRDefault="00E00AB5" w:rsidP="00576263">
            <w:pPr>
              <w:spacing w:after="0"/>
              <w:ind w:firstLine="0"/>
              <w:jc w:val="left"/>
            </w:pPr>
          </w:p>
          <w:p w14:paraId="1A7ECDED" w14:textId="77777777" w:rsidR="00E00AB5" w:rsidRDefault="00E00AB5" w:rsidP="00576263">
            <w:pPr>
              <w:spacing w:after="0"/>
              <w:ind w:firstLine="0"/>
              <w:jc w:val="left"/>
            </w:pPr>
          </w:p>
          <w:p w14:paraId="0DAEBD17" w14:textId="77777777" w:rsidR="00E00AB5" w:rsidRDefault="00E00AB5" w:rsidP="00576263">
            <w:pPr>
              <w:spacing w:after="0"/>
              <w:ind w:firstLine="0"/>
              <w:jc w:val="left"/>
            </w:pPr>
          </w:p>
          <w:p w14:paraId="0398D37B" w14:textId="77777777" w:rsidR="00E00AB5" w:rsidRDefault="00E00AB5" w:rsidP="00576263">
            <w:pPr>
              <w:spacing w:after="0"/>
              <w:ind w:firstLine="0"/>
              <w:jc w:val="left"/>
            </w:pPr>
          </w:p>
          <w:p w14:paraId="18F5CB09" w14:textId="77777777" w:rsidR="00280674" w:rsidRDefault="00280674" w:rsidP="00576263">
            <w:pPr>
              <w:spacing w:after="0"/>
              <w:ind w:firstLine="0"/>
              <w:jc w:val="left"/>
            </w:pPr>
          </w:p>
          <w:p w14:paraId="287AD856" w14:textId="77777777" w:rsidR="00E00AB5" w:rsidRDefault="00E00AB5" w:rsidP="00576263">
            <w:pPr>
              <w:spacing w:after="0"/>
              <w:ind w:firstLine="0"/>
              <w:jc w:val="left"/>
            </w:pPr>
            <w:r>
              <w:t>[...................…]</w:t>
            </w:r>
          </w:p>
        </w:tc>
      </w:tr>
      <w:tr w:rsidR="00E00AB5" w14:paraId="42FD761A" w14:textId="77777777"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14:paraId="63610678" w14:textId="77777777"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14:paraId="1C421066"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D7BD4A0" w14:textId="77777777" w:rsidR="00E00AB5" w:rsidRDefault="00E00AB5" w:rsidP="00576263">
            <w:pPr>
              <w:spacing w:after="0"/>
              <w:ind w:firstLine="0"/>
              <w:jc w:val="left"/>
            </w:pPr>
            <w:r>
              <w:t>[] Ναι [] Όχι</w:t>
            </w:r>
          </w:p>
          <w:p w14:paraId="0298C11D" w14:textId="77777777" w:rsidR="00E00AB5" w:rsidRDefault="00E00AB5" w:rsidP="00576263">
            <w:pPr>
              <w:spacing w:after="0"/>
              <w:ind w:firstLine="0"/>
              <w:jc w:val="left"/>
            </w:pPr>
          </w:p>
          <w:p w14:paraId="393537D9" w14:textId="77777777" w:rsidR="00576263" w:rsidRDefault="00576263" w:rsidP="00576263">
            <w:pPr>
              <w:spacing w:after="0"/>
              <w:ind w:firstLine="0"/>
              <w:jc w:val="left"/>
            </w:pPr>
          </w:p>
          <w:p w14:paraId="49AC5028" w14:textId="77777777" w:rsidR="00576263" w:rsidRDefault="00576263" w:rsidP="00576263">
            <w:pPr>
              <w:spacing w:after="0"/>
              <w:ind w:firstLine="0"/>
              <w:jc w:val="left"/>
            </w:pPr>
          </w:p>
          <w:p w14:paraId="728BF495" w14:textId="77777777" w:rsidR="00576263" w:rsidRDefault="00576263" w:rsidP="00576263">
            <w:pPr>
              <w:spacing w:after="0"/>
              <w:ind w:firstLine="0"/>
              <w:jc w:val="left"/>
            </w:pPr>
          </w:p>
          <w:p w14:paraId="7E32E11A" w14:textId="77777777" w:rsidR="00576263" w:rsidRDefault="00576263" w:rsidP="00576263">
            <w:pPr>
              <w:spacing w:after="0"/>
              <w:ind w:firstLine="0"/>
              <w:jc w:val="left"/>
            </w:pPr>
          </w:p>
          <w:p w14:paraId="00F28EB9" w14:textId="77777777" w:rsidR="00576263" w:rsidRDefault="00576263" w:rsidP="00576263">
            <w:pPr>
              <w:spacing w:after="0"/>
              <w:ind w:firstLine="0"/>
              <w:jc w:val="left"/>
            </w:pPr>
          </w:p>
          <w:p w14:paraId="7459EE73" w14:textId="77777777" w:rsidR="00576263" w:rsidRDefault="00576263" w:rsidP="00576263">
            <w:pPr>
              <w:spacing w:after="0"/>
              <w:ind w:firstLine="0"/>
              <w:jc w:val="left"/>
            </w:pPr>
          </w:p>
          <w:p w14:paraId="391DA82A" w14:textId="77777777" w:rsidR="00576263" w:rsidRDefault="00576263" w:rsidP="00576263">
            <w:pPr>
              <w:spacing w:after="0"/>
              <w:ind w:firstLine="0"/>
              <w:jc w:val="left"/>
            </w:pPr>
          </w:p>
          <w:p w14:paraId="41C93856" w14:textId="77777777" w:rsidR="00576263" w:rsidRDefault="00576263" w:rsidP="00576263">
            <w:pPr>
              <w:spacing w:after="0"/>
              <w:ind w:firstLine="0"/>
              <w:jc w:val="left"/>
            </w:pPr>
          </w:p>
          <w:p w14:paraId="5F83165A" w14:textId="77777777" w:rsidR="00E00AB5" w:rsidRDefault="00E00AB5" w:rsidP="00576263">
            <w:pPr>
              <w:spacing w:after="0"/>
              <w:ind w:firstLine="0"/>
              <w:jc w:val="left"/>
            </w:pPr>
            <w:r>
              <w:t>[….................]</w:t>
            </w:r>
          </w:p>
        </w:tc>
      </w:tr>
      <w:tr w:rsidR="00E00AB5" w14:paraId="06BFBEB2" w14:textId="77777777"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14:paraId="10A8A382"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0956075" w14:textId="77777777" w:rsidR="00E00AB5" w:rsidRDefault="00E00AB5" w:rsidP="00576263">
            <w:pPr>
              <w:spacing w:after="0"/>
              <w:ind w:firstLine="0"/>
              <w:jc w:val="left"/>
            </w:pPr>
            <w:r>
              <w:rPr>
                <w:b/>
              </w:rPr>
              <w:t>Εάν ναι</w:t>
            </w:r>
            <w:r>
              <w:t xml:space="preserve">, έχει λάβει ο οικονομικός φορέας μέτρα αυτοκάθαρσης; </w:t>
            </w:r>
          </w:p>
          <w:p w14:paraId="6DA2451D" w14:textId="77777777" w:rsidR="00E00AB5" w:rsidRDefault="00E00AB5" w:rsidP="00576263">
            <w:pPr>
              <w:spacing w:after="0"/>
              <w:ind w:firstLine="0"/>
              <w:jc w:val="left"/>
              <w:rPr>
                <w:b/>
              </w:rPr>
            </w:pPr>
            <w:r>
              <w:t>[] Ναι [] Όχι</w:t>
            </w:r>
          </w:p>
          <w:p w14:paraId="054256DC" w14:textId="77777777"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14:paraId="5D0AE9FF" w14:textId="77777777" w:rsidR="00E00AB5" w:rsidRDefault="00E00AB5" w:rsidP="00576263">
            <w:pPr>
              <w:spacing w:after="0"/>
              <w:ind w:firstLine="0"/>
              <w:jc w:val="left"/>
            </w:pPr>
            <w:r>
              <w:t>[……]</w:t>
            </w:r>
          </w:p>
        </w:tc>
      </w:tr>
      <w:tr w:rsidR="00E00AB5" w14:paraId="6B7F1C28"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05036B17" w14:textId="77777777" w:rsidR="00E00AB5" w:rsidRDefault="00E00AB5" w:rsidP="00576263">
            <w:pPr>
              <w:spacing w:after="0"/>
              <w:ind w:firstLine="0"/>
            </w:pPr>
            <w:r>
              <w:lastRenderedPageBreak/>
              <w:t>Μπορεί ο οικονομικός φορέας να επιβεβαιώσει ότι:</w:t>
            </w:r>
          </w:p>
          <w:p w14:paraId="6F2FFC36" w14:textId="77777777"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14:paraId="1EEB9FED" w14:textId="77777777"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14:paraId="506307C3" w14:textId="77777777"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14:paraId="022D9451" w14:textId="77777777"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99F9E0D" w14:textId="77777777" w:rsidR="00E00AB5" w:rsidRDefault="00E00AB5" w:rsidP="00576263">
            <w:pPr>
              <w:spacing w:after="0"/>
              <w:ind w:firstLine="0"/>
              <w:jc w:val="left"/>
            </w:pPr>
            <w:r>
              <w:t>[] Ναι [] Όχι</w:t>
            </w:r>
          </w:p>
        </w:tc>
      </w:tr>
    </w:tbl>
    <w:p w14:paraId="06682DA9" w14:textId="77777777" w:rsidR="00E00AB5" w:rsidRDefault="00E00AB5">
      <w:pPr>
        <w:pStyle w:val="ChapterTitle"/>
      </w:pPr>
    </w:p>
    <w:p w14:paraId="65AC5B13" w14:textId="77777777" w:rsidR="00E00AB5" w:rsidRDefault="00E00AB5">
      <w:pPr>
        <w:ind w:firstLine="0"/>
        <w:jc w:val="center"/>
        <w:rPr>
          <w:b/>
          <w:bCs/>
        </w:rPr>
      </w:pPr>
    </w:p>
    <w:p w14:paraId="202EC7F6" w14:textId="77777777"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firstRow="0" w:lastRow="0" w:firstColumn="0" w:lastColumn="0" w:noHBand="0" w:noVBand="0"/>
      </w:tblPr>
      <w:tblGrid>
        <w:gridCol w:w="4479"/>
        <w:gridCol w:w="4480"/>
      </w:tblGrid>
      <w:tr w:rsidR="00E00AB5" w:rsidRPr="004B712E" w14:paraId="27CB7524"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3DB9FCF6" w14:textId="77777777" w:rsidR="00E00AB5" w:rsidRPr="004B712E" w:rsidRDefault="00E00AB5" w:rsidP="00576263">
            <w:pPr>
              <w:spacing w:after="0"/>
              <w:ind w:firstLine="0"/>
              <w:rPr>
                <w:b/>
                <w:i/>
              </w:rPr>
            </w:pPr>
            <w:r w:rsidRPr="004B712E">
              <w:rPr>
                <w:b/>
                <w:i/>
              </w:rPr>
              <w:t>Ονομαστικοποίηση μετοχών εταιρειών που συνάπτουν δημόσιες συμβάσεις Άρθρο 8 παρ. 4 ν. 3310/2005</w:t>
            </w:r>
            <w:r w:rsidRPr="004B712E">
              <w:rPr>
                <w:rStyle w:val="aa"/>
              </w:rPr>
              <w:endnoteReference w:id="31"/>
            </w:r>
            <w:r w:rsidRPr="004B712E">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32A45FB" w14:textId="77777777" w:rsidR="00E00AB5" w:rsidRPr="004B712E" w:rsidRDefault="00E00AB5" w:rsidP="00576263">
            <w:pPr>
              <w:spacing w:after="0"/>
              <w:ind w:firstLine="0"/>
            </w:pPr>
            <w:r w:rsidRPr="004B712E">
              <w:rPr>
                <w:b/>
                <w:i/>
              </w:rPr>
              <w:t>Απάντηση:</w:t>
            </w:r>
          </w:p>
        </w:tc>
      </w:tr>
      <w:tr w:rsidR="00E00AB5" w:rsidRPr="004B712E" w14:paraId="5BA807CE" w14:textId="77777777"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14:paraId="4359C071" w14:textId="77777777" w:rsidR="00E00AB5" w:rsidRPr="004B712E" w:rsidRDefault="00E00AB5" w:rsidP="00576263">
            <w:pPr>
              <w:spacing w:after="0"/>
              <w:ind w:firstLine="0"/>
            </w:pPr>
            <w:r w:rsidRPr="004B712E">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5388B23" w14:textId="77777777" w:rsidR="00E00AB5" w:rsidRPr="004B712E" w:rsidRDefault="00E00AB5" w:rsidP="00576263">
            <w:pPr>
              <w:spacing w:after="0"/>
              <w:ind w:firstLine="0"/>
            </w:pPr>
            <w:r w:rsidRPr="004B712E">
              <w:t xml:space="preserve">[] Ναι [] Όχι </w:t>
            </w:r>
          </w:p>
          <w:p w14:paraId="453EA09F" w14:textId="77777777" w:rsidR="00E00AB5" w:rsidRPr="004B712E" w:rsidRDefault="00E00AB5" w:rsidP="00576263">
            <w:pPr>
              <w:spacing w:after="0"/>
              <w:ind w:firstLine="0"/>
            </w:pPr>
          </w:p>
          <w:p w14:paraId="0EA4C49D" w14:textId="77777777" w:rsidR="00E00AB5" w:rsidRPr="004B712E" w:rsidRDefault="00E00AB5" w:rsidP="00576263">
            <w:pPr>
              <w:spacing w:after="0"/>
              <w:ind w:firstLine="0"/>
              <w:jc w:val="left"/>
              <w:rPr>
                <w:b/>
                <w:i/>
              </w:rPr>
            </w:pPr>
            <w:r w:rsidRPr="004B712E">
              <w:rPr>
                <w:i/>
              </w:rPr>
              <w:t>(διαδικτυακή διεύθυνση, αρχή ή φορέας έκδοσης, επακριβή στοιχεία αναφοράς των εγγράφων): [……][……][……]</w:t>
            </w:r>
          </w:p>
          <w:p w14:paraId="62176E22" w14:textId="77777777" w:rsidR="00E00AB5" w:rsidRPr="004B712E" w:rsidRDefault="00E00AB5" w:rsidP="00576263">
            <w:pPr>
              <w:spacing w:after="0"/>
              <w:ind w:firstLine="0"/>
              <w:jc w:val="left"/>
              <w:rPr>
                <w:i/>
              </w:rPr>
            </w:pPr>
            <w:r w:rsidRPr="004B712E">
              <w:rPr>
                <w:b/>
                <w:i/>
              </w:rPr>
              <w:t>Εάν ναι</w:t>
            </w:r>
            <w:r w:rsidRPr="004B712E">
              <w:rPr>
                <w:i/>
              </w:rPr>
              <w:t xml:space="preserve">, έχει λάβει ο οικονομικός φορέας μέτρα αυτοκάθαρσης; </w:t>
            </w:r>
          </w:p>
          <w:p w14:paraId="37E909E9" w14:textId="77777777" w:rsidR="00E00AB5" w:rsidRPr="004B712E" w:rsidRDefault="00E00AB5" w:rsidP="00576263">
            <w:pPr>
              <w:spacing w:after="0"/>
              <w:ind w:firstLine="0"/>
              <w:jc w:val="left"/>
              <w:rPr>
                <w:b/>
                <w:i/>
              </w:rPr>
            </w:pPr>
            <w:r w:rsidRPr="004B712E">
              <w:rPr>
                <w:i/>
              </w:rPr>
              <w:t>[] Ναι [] Όχι</w:t>
            </w:r>
          </w:p>
          <w:p w14:paraId="022DF748" w14:textId="77777777" w:rsidR="00E00AB5" w:rsidRPr="004B712E" w:rsidRDefault="00E00AB5" w:rsidP="00576263">
            <w:pPr>
              <w:spacing w:after="0"/>
              <w:ind w:firstLine="0"/>
              <w:jc w:val="left"/>
              <w:rPr>
                <w:i/>
              </w:rPr>
            </w:pPr>
            <w:r w:rsidRPr="004B712E">
              <w:rPr>
                <w:b/>
                <w:i/>
              </w:rPr>
              <w:t>Εάν το έχει πράξει,</w:t>
            </w:r>
            <w:r w:rsidRPr="004B712E">
              <w:rPr>
                <w:i/>
              </w:rPr>
              <w:t xml:space="preserve"> περιγράψτε τα μέτρα που λήφθηκαν: </w:t>
            </w:r>
          </w:p>
          <w:p w14:paraId="38742B25" w14:textId="77777777" w:rsidR="00E00AB5" w:rsidRPr="004B712E" w:rsidRDefault="00E00AB5" w:rsidP="00576263">
            <w:pPr>
              <w:spacing w:after="0"/>
              <w:ind w:firstLine="0"/>
              <w:jc w:val="left"/>
            </w:pPr>
            <w:r w:rsidRPr="004B712E">
              <w:rPr>
                <w:i/>
              </w:rPr>
              <w:t>[……]</w:t>
            </w:r>
          </w:p>
        </w:tc>
      </w:tr>
    </w:tbl>
    <w:p w14:paraId="584040C0" w14:textId="77777777" w:rsidR="00E00AB5" w:rsidRDefault="00E00AB5">
      <w:pPr>
        <w:pageBreakBefore/>
        <w:ind w:firstLine="0"/>
        <w:jc w:val="center"/>
      </w:pPr>
      <w:r>
        <w:rPr>
          <w:b/>
          <w:bCs/>
          <w:u w:val="single"/>
        </w:rPr>
        <w:lastRenderedPageBreak/>
        <w:t>Μέρος IV: Κριτήρια επιλογής</w:t>
      </w:r>
    </w:p>
    <w:p w14:paraId="3400FA90" w14:textId="77777777"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14:paraId="249946F9" w14:textId="77777777" w:rsidR="00E00AB5" w:rsidRDefault="00E00AB5">
      <w:pPr>
        <w:ind w:firstLine="0"/>
        <w:jc w:val="center"/>
        <w:rPr>
          <w:b/>
          <w:i/>
          <w:sz w:val="21"/>
          <w:szCs w:val="21"/>
        </w:rPr>
      </w:pPr>
      <w:r>
        <w:rPr>
          <w:b/>
          <w:bCs/>
        </w:rPr>
        <w:t>α: Γενική ένδειξη για όλα τα κριτήρια επιλογής</w:t>
      </w:r>
    </w:p>
    <w:p w14:paraId="27447E13"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firstRow="0" w:lastRow="0" w:firstColumn="0" w:lastColumn="0" w:noHBand="0" w:noVBand="0"/>
      </w:tblPr>
      <w:tblGrid>
        <w:gridCol w:w="4479"/>
        <w:gridCol w:w="4480"/>
      </w:tblGrid>
      <w:tr w:rsidR="00E00AB5" w14:paraId="45CDEE1E"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09A55A8D" w14:textId="77777777"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78F76D1" w14:textId="77777777" w:rsidR="00E00AB5" w:rsidRDefault="00E00AB5" w:rsidP="00576263">
            <w:pPr>
              <w:spacing w:after="0"/>
              <w:ind w:firstLine="0"/>
            </w:pPr>
            <w:r>
              <w:rPr>
                <w:b/>
                <w:i/>
              </w:rPr>
              <w:t>Απάντηση</w:t>
            </w:r>
          </w:p>
        </w:tc>
      </w:tr>
      <w:tr w:rsidR="00E00AB5" w14:paraId="2660F19C"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0834C59A" w14:textId="77777777"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B8D4A1B" w14:textId="77777777" w:rsidR="00E00AB5" w:rsidRDefault="00E00AB5" w:rsidP="00576263">
            <w:pPr>
              <w:spacing w:after="0"/>
              <w:ind w:firstLine="0"/>
            </w:pPr>
            <w:r>
              <w:t>[] Ναι [] Όχι</w:t>
            </w:r>
          </w:p>
        </w:tc>
      </w:tr>
    </w:tbl>
    <w:p w14:paraId="7021B4A0" w14:textId="77777777" w:rsidR="00E00AB5" w:rsidRDefault="00E00AB5">
      <w:pPr>
        <w:pStyle w:val="SectionTitle"/>
        <w:rPr>
          <w:sz w:val="22"/>
        </w:rPr>
      </w:pPr>
    </w:p>
    <w:p w14:paraId="581B5EDA" w14:textId="77777777" w:rsidR="00E00AB5" w:rsidRDefault="00E00AB5">
      <w:pPr>
        <w:ind w:firstLine="0"/>
        <w:jc w:val="center"/>
        <w:rPr>
          <w:b/>
          <w:i/>
          <w:sz w:val="21"/>
          <w:szCs w:val="21"/>
        </w:rPr>
      </w:pPr>
      <w:r>
        <w:rPr>
          <w:b/>
          <w:bCs/>
        </w:rPr>
        <w:t xml:space="preserve">Α: </w:t>
      </w:r>
      <w:proofErr w:type="spellStart"/>
      <w:r>
        <w:rPr>
          <w:b/>
          <w:bCs/>
        </w:rPr>
        <w:t>Καταλληλότητα</w:t>
      </w:r>
      <w:proofErr w:type="spellEnd"/>
    </w:p>
    <w:p w14:paraId="2D12AD6F"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14:paraId="1B1EA144"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409445CE" w14:textId="77777777" w:rsidR="00E00AB5" w:rsidRDefault="00E00AB5" w:rsidP="00576263">
            <w:pPr>
              <w:spacing w:after="0"/>
              <w:ind w:firstLine="0"/>
              <w:rPr>
                <w:b/>
                <w:i/>
              </w:rPr>
            </w:pPr>
            <w:proofErr w:type="spellStart"/>
            <w:r>
              <w:rPr>
                <w:b/>
                <w:i/>
              </w:rPr>
              <w:t>Καταλληλότητα</w:t>
            </w:r>
            <w:proofErr w:type="spellEnd"/>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346B872" w14:textId="77777777" w:rsidR="00E00AB5" w:rsidRDefault="00E00AB5" w:rsidP="00576263">
            <w:pPr>
              <w:spacing w:after="0"/>
              <w:ind w:firstLine="0"/>
            </w:pPr>
            <w:r>
              <w:rPr>
                <w:b/>
                <w:i/>
              </w:rPr>
              <w:t>Απάντηση</w:t>
            </w:r>
          </w:p>
        </w:tc>
      </w:tr>
      <w:tr w:rsidR="00E00AB5" w14:paraId="6CCF3F24"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011D7BDC" w14:textId="77777777"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2"/>
            </w:r>
            <w:r>
              <w:rPr>
                <w:sz w:val="20"/>
                <w:szCs w:val="20"/>
              </w:rPr>
              <w:t>;</w:t>
            </w:r>
            <w:r>
              <w:rPr>
                <w:sz w:val="21"/>
                <w:szCs w:val="21"/>
              </w:rPr>
              <w:t xml:space="preserve"> του:</w:t>
            </w:r>
          </w:p>
          <w:p w14:paraId="63254557" w14:textId="77777777"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7E21112" w14:textId="77777777" w:rsidR="00E00AB5" w:rsidRDefault="00E00AB5" w:rsidP="00576263">
            <w:pPr>
              <w:spacing w:after="0"/>
              <w:ind w:firstLine="0"/>
              <w:jc w:val="left"/>
              <w:rPr>
                <w:i/>
                <w:sz w:val="21"/>
                <w:szCs w:val="21"/>
              </w:rPr>
            </w:pPr>
            <w:r>
              <w:t>[…]</w:t>
            </w:r>
          </w:p>
          <w:p w14:paraId="26B5A526" w14:textId="77777777" w:rsidR="00E00AB5" w:rsidRDefault="00E00AB5" w:rsidP="00576263">
            <w:pPr>
              <w:spacing w:after="0"/>
              <w:ind w:firstLine="0"/>
              <w:jc w:val="left"/>
              <w:rPr>
                <w:i/>
                <w:sz w:val="21"/>
                <w:szCs w:val="21"/>
              </w:rPr>
            </w:pPr>
          </w:p>
          <w:p w14:paraId="218D72D5" w14:textId="77777777" w:rsidR="00576263" w:rsidRDefault="00576263" w:rsidP="00576263">
            <w:pPr>
              <w:spacing w:after="0"/>
              <w:ind w:firstLine="0"/>
              <w:jc w:val="left"/>
              <w:rPr>
                <w:i/>
                <w:sz w:val="21"/>
                <w:szCs w:val="21"/>
              </w:rPr>
            </w:pPr>
          </w:p>
          <w:p w14:paraId="4A7B088E" w14:textId="77777777" w:rsidR="00576263" w:rsidRDefault="00576263" w:rsidP="00576263">
            <w:pPr>
              <w:spacing w:after="0"/>
              <w:ind w:firstLine="0"/>
              <w:jc w:val="left"/>
              <w:rPr>
                <w:i/>
                <w:sz w:val="21"/>
                <w:szCs w:val="21"/>
              </w:rPr>
            </w:pPr>
          </w:p>
          <w:p w14:paraId="6D040BBF" w14:textId="77777777"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14:paraId="4F438843" w14:textId="77777777" w:rsidR="00E00AB5" w:rsidRDefault="00E00AB5" w:rsidP="00576263">
            <w:pPr>
              <w:spacing w:after="0"/>
              <w:ind w:firstLine="0"/>
              <w:jc w:val="left"/>
            </w:pPr>
            <w:r>
              <w:rPr>
                <w:i/>
                <w:sz w:val="21"/>
                <w:szCs w:val="21"/>
              </w:rPr>
              <w:t>[……][……][……]</w:t>
            </w:r>
          </w:p>
        </w:tc>
      </w:tr>
      <w:tr w:rsidR="00E00AB5" w14:paraId="54B89ACB" w14:textId="77777777"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14:paraId="65B628E2" w14:textId="77777777" w:rsidR="00E00AB5" w:rsidRDefault="00E00AB5" w:rsidP="00576263">
            <w:pPr>
              <w:spacing w:after="0"/>
              <w:ind w:firstLine="0"/>
              <w:rPr>
                <w:sz w:val="20"/>
                <w:szCs w:val="20"/>
              </w:rPr>
            </w:pPr>
            <w:r>
              <w:rPr>
                <w:b/>
                <w:sz w:val="20"/>
                <w:szCs w:val="20"/>
              </w:rPr>
              <w:t>2) Για συμβάσεις υπηρεσιών:</w:t>
            </w:r>
          </w:p>
          <w:p w14:paraId="184B5A05" w14:textId="77777777"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14:paraId="1DC92538" w14:textId="77777777" w:rsidR="00E00AB5" w:rsidRDefault="00E00AB5" w:rsidP="00576263">
            <w:pPr>
              <w:spacing w:after="0"/>
              <w:ind w:firstLine="0"/>
            </w:pPr>
          </w:p>
          <w:p w14:paraId="48A5A00C" w14:textId="77777777"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4F9C9DF" w14:textId="77777777" w:rsidR="00E00AB5" w:rsidRDefault="00E00AB5" w:rsidP="00576263">
            <w:pPr>
              <w:snapToGrid w:val="0"/>
              <w:spacing w:after="0"/>
              <w:ind w:firstLine="0"/>
              <w:jc w:val="left"/>
              <w:rPr>
                <w:sz w:val="20"/>
                <w:szCs w:val="20"/>
              </w:rPr>
            </w:pPr>
          </w:p>
          <w:p w14:paraId="4DC23DDD" w14:textId="77777777" w:rsidR="00E00AB5" w:rsidRDefault="00E00AB5" w:rsidP="00576263">
            <w:pPr>
              <w:spacing w:after="0"/>
              <w:ind w:firstLine="0"/>
              <w:jc w:val="left"/>
              <w:rPr>
                <w:sz w:val="20"/>
                <w:szCs w:val="20"/>
              </w:rPr>
            </w:pPr>
            <w:r>
              <w:rPr>
                <w:sz w:val="20"/>
                <w:szCs w:val="20"/>
              </w:rPr>
              <w:t>[] Ναι [] Όχι</w:t>
            </w:r>
          </w:p>
          <w:p w14:paraId="2FCC1690" w14:textId="77777777"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14:paraId="438A4C88" w14:textId="77777777" w:rsidR="00E00AB5" w:rsidRDefault="00E00AB5" w:rsidP="00576263">
            <w:pPr>
              <w:spacing w:after="0"/>
              <w:ind w:firstLine="0"/>
              <w:jc w:val="left"/>
              <w:rPr>
                <w:i/>
                <w:sz w:val="20"/>
                <w:szCs w:val="20"/>
              </w:rPr>
            </w:pPr>
            <w:r>
              <w:rPr>
                <w:sz w:val="20"/>
                <w:szCs w:val="20"/>
              </w:rPr>
              <w:t>[ …] [] Ναι [] Όχι</w:t>
            </w:r>
          </w:p>
          <w:p w14:paraId="2BA6DC6B" w14:textId="77777777" w:rsidR="00576263" w:rsidRDefault="00576263" w:rsidP="00576263">
            <w:pPr>
              <w:spacing w:after="0"/>
              <w:ind w:firstLine="0"/>
              <w:jc w:val="left"/>
              <w:rPr>
                <w:i/>
                <w:sz w:val="20"/>
                <w:szCs w:val="20"/>
              </w:rPr>
            </w:pPr>
          </w:p>
          <w:p w14:paraId="3B62B4A3" w14:textId="77777777"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14:paraId="491745D2" w14:textId="77777777" w:rsidR="00E00AB5" w:rsidRDefault="00E00AB5">
      <w:pPr>
        <w:jc w:val="center"/>
        <w:rPr>
          <w:b/>
          <w:bCs/>
        </w:rPr>
      </w:pPr>
    </w:p>
    <w:p w14:paraId="1CDE6E98" w14:textId="77777777" w:rsidR="00E00AB5" w:rsidRDefault="00E00AB5">
      <w:pPr>
        <w:jc w:val="center"/>
        <w:rPr>
          <w:b/>
          <w:bCs/>
        </w:rPr>
      </w:pPr>
    </w:p>
    <w:p w14:paraId="1C4586E0" w14:textId="77777777" w:rsidR="00E00AB5" w:rsidRDefault="00E00AB5">
      <w:pPr>
        <w:pStyle w:val="SectionTitle"/>
        <w:ind w:firstLine="0"/>
      </w:pPr>
    </w:p>
    <w:p w14:paraId="3254080E" w14:textId="77777777" w:rsidR="00E00AB5" w:rsidRDefault="00E00AB5">
      <w:pPr>
        <w:pageBreakBefore/>
        <w:jc w:val="center"/>
        <w:rPr>
          <w:b/>
          <w:sz w:val="21"/>
          <w:szCs w:val="21"/>
        </w:rPr>
      </w:pPr>
      <w:r>
        <w:rPr>
          <w:b/>
          <w:bCs/>
        </w:rPr>
        <w:lastRenderedPageBreak/>
        <w:t>Γ: Τεχνική και επαγγελματική ικανότητα</w:t>
      </w:r>
    </w:p>
    <w:p w14:paraId="5CC5E244"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E00AB5" w14:paraId="09A15E1B" w14:textId="77777777" w:rsidTr="00FE3249">
        <w:trPr>
          <w:jc w:val="center"/>
        </w:trPr>
        <w:tc>
          <w:tcPr>
            <w:tcW w:w="4479" w:type="dxa"/>
            <w:tcBorders>
              <w:top w:val="single" w:sz="4" w:space="0" w:color="000000"/>
              <w:left w:val="single" w:sz="4" w:space="0" w:color="000000"/>
              <w:bottom w:val="single" w:sz="4" w:space="0" w:color="000000"/>
            </w:tcBorders>
            <w:shd w:val="clear" w:color="auto" w:fill="auto"/>
          </w:tcPr>
          <w:p w14:paraId="2E863B19" w14:textId="77777777" w:rsidR="00E00AB5" w:rsidRDefault="00E00AB5" w:rsidP="004A40BE">
            <w:pPr>
              <w:spacing w:after="0"/>
              <w:ind w:firstLine="0"/>
              <w:rPr>
                <w:b/>
                <w:i/>
              </w:rPr>
            </w:pPr>
            <w:r>
              <w:rPr>
                <w:b/>
                <w:i/>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6E95F33D" w14:textId="77777777" w:rsidR="00E00AB5" w:rsidRDefault="00E00AB5" w:rsidP="004A40BE">
            <w:pPr>
              <w:spacing w:after="0"/>
              <w:ind w:firstLine="0"/>
            </w:pPr>
            <w:r>
              <w:rPr>
                <w:b/>
                <w:i/>
              </w:rPr>
              <w:t>Απάντηση:</w:t>
            </w:r>
          </w:p>
        </w:tc>
      </w:tr>
      <w:tr w:rsidR="00E00AB5" w14:paraId="772F6488" w14:textId="77777777" w:rsidTr="00FE3249">
        <w:trPr>
          <w:jc w:val="center"/>
        </w:trPr>
        <w:tc>
          <w:tcPr>
            <w:tcW w:w="4479" w:type="dxa"/>
            <w:tcBorders>
              <w:top w:val="single" w:sz="4" w:space="0" w:color="000000"/>
              <w:left w:val="single" w:sz="4" w:space="0" w:color="000000"/>
              <w:bottom w:val="single" w:sz="4" w:space="0" w:color="000000"/>
            </w:tcBorders>
            <w:shd w:val="clear" w:color="auto" w:fill="auto"/>
          </w:tcPr>
          <w:p w14:paraId="0EA3D780" w14:textId="77777777" w:rsidR="00E00AB5" w:rsidRDefault="00E00AB5" w:rsidP="004A40BE">
            <w:pPr>
              <w:spacing w:after="0"/>
              <w:ind w:firstLine="0"/>
            </w:pPr>
            <w:r>
              <w:t xml:space="preserve">1α) Μόνο για τις </w:t>
            </w:r>
            <w:r>
              <w:rPr>
                <w:b/>
                <w:i/>
              </w:rPr>
              <w:t>δημόσιες συμβάσεις έργων</w:t>
            </w:r>
            <w:r>
              <w:t>:</w:t>
            </w:r>
          </w:p>
          <w:p w14:paraId="3E8F0AFD" w14:textId="77777777" w:rsidR="004A40BE" w:rsidRDefault="00E00AB5" w:rsidP="004A40BE">
            <w:pPr>
              <w:spacing w:after="0"/>
              <w:ind w:firstLine="0"/>
              <w:rPr>
                <w:i/>
              </w:rPr>
            </w:pPr>
            <w:r>
              <w:t>Κατά τη διάρκεια της περιόδου αναφοράς</w:t>
            </w:r>
            <w:r w:rsidRPr="004A40BE">
              <w:rPr>
                <w:rStyle w:val="a5"/>
                <w:vertAlign w:val="superscript"/>
              </w:rPr>
              <w:endnoteReference w:id="33"/>
            </w:r>
            <w:r>
              <w:t xml:space="preserve">, ο οικονομικός φορέας έχει </w:t>
            </w:r>
            <w:r>
              <w:rPr>
                <w:b/>
              </w:rPr>
              <w:t>εκτελέσει τα ακόλουθα έργα του είδους που έχει προσδιοριστεί</w:t>
            </w:r>
            <w:r>
              <w:t>:</w:t>
            </w:r>
          </w:p>
          <w:p w14:paraId="10A55C50" w14:textId="77777777"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32D318B8" w14:textId="77777777"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14:paraId="67681266" w14:textId="77777777" w:rsidR="00E00AB5" w:rsidRDefault="00E00AB5" w:rsidP="004A40BE">
            <w:pPr>
              <w:spacing w:after="0"/>
              <w:ind w:firstLine="0"/>
            </w:pPr>
            <w:r>
              <w:t>[…]</w:t>
            </w:r>
          </w:p>
          <w:p w14:paraId="1E96BECE" w14:textId="77777777" w:rsidR="00E00AB5" w:rsidRDefault="00E00AB5" w:rsidP="004A40BE">
            <w:pPr>
              <w:spacing w:after="0"/>
              <w:ind w:firstLine="0"/>
              <w:rPr>
                <w:i/>
              </w:rPr>
            </w:pPr>
            <w:r>
              <w:t>Έργα: [……]</w:t>
            </w:r>
          </w:p>
          <w:p w14:paraId="18229FF5" w14:textId="77777777"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14:paraId="035F398C" w14:textId="77777777" w:rsidR="00E00AB5" w:rsidRDefault="00E00AB5" w:rsidP="004A40BE">
            <w:pPr>
              <w:spacing w:after="0"/>
              <w:ind w:firstLine="0"/>
            </w:pPr>
            <w:r>
              <w:rPr>
                <w:rFonts w:eastAsia="Calibri"/>
                <w:i/>
              </w:rPr>
              <w:t xml:space="preserve"> </w:t>
            </w:r>
            <w:r>
              <w:rPr>
                <w:i/>
              </w:rPr>
              <w:t>[……][……][……]</w:t>
            </w:r>
          </w:p>
        </w:tc>
      </w:tr>
      <w:tr w:rsidR="00E00AB5" w14:paraId="496FD083" w14:textId="77777777" w:rsidTr="00FE3249">
        <w:trPr>
          <w:jc w:val="center"/>
        </w:trPr>
        <w:tc>
          <w:tcPr>
            <w:tcW w:w="4479" w:type="dxa"/>
            <w:tcBorders>
              <w:top w:val="single" w:sz="4" w:space="0" w:color="000000"/>
              <w:left w:val="single" w:sz="4" w:space="0" w:color="000000"/>
              <w:bottom w:val="single" w:sz="4" w:space="0" w:color="000000"/>
            </w:tcBorders>
            <w:shd w:val="clear" w:color="auto" w:fill="auto"/>
          </w:tcPr>
          <w:p w14:paraId="7030A9D8" w14:textId="77777777"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14:paraId="15F0A7CD" w14:textId="77777777" w:rsidR="00E00AB5" w:rsidRDefault="00E00AB5" w:rsidP="004A40BE">
            <w:pPr>
              <w:spacing w:after="0"/>
              <w:ind w:firstLine="0"/>
            </w:pPr>
            <w:r>
              <w:t>Κατά τη διάρκεια της περιόδου αναφοράς</w:t>
            </w:r>
            <w:r w:rsidRPr="004A40BE">
              <w:rPr>
                <w:rStyle w:val="a5"/>
                <w:vertAlign w:val="superscript"/>
              </w:rPr>
              <w:endnoteReference w:id="34"/>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14:paraId="4C621F57" w14:textId="77777777"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3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6B592B76" w14:textId="77777777"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14:paraId="56E54C6C" w14:textId="77777777" w:rsidR="00E00AB5" w:rsidRDefault="00E00AB5" w:rsidP="004A40BE">
            <w:pPr>
              <w:spacing w:after="0"/>
              <w:ind w:firstLine="0"/>
              <w:rPr>
                <w:sz w:val="14"/>
                <w:szCs w:val="14"/>
              </w:rPr>
            </w:pPr>
            <w:r>
              <w:t>[…...........]</w:t>
            </w:r>
          </w:p>
          <w:tbl>
            <w:tblPr>
              <w:tblW w:w="0" w:type="auto"/>
              <w:tblLayout w:type="fixed"/>
              <w:tblLook w:val="0000" w:firstRow="0" w:lastRow="0" w:firstColumn="0" w:lastColumn="0" w:noHBand="0" w:noVBand="0"/>
            </w:tblPr>
            <w:tblGrid>
              <w:gridCol w:w="1057"/>
              <w:gridCol w:w="1052"/>
              <w:gridCol w:w="1052"/>
              <w:gridCol w:w="1155"/>
            </w:tblGrid>
            <w:tr w:rsidR="00E00AB5" w14:paraId="25106AF8" w14:textId="77777777">
              <w:tc>
                <w:tcPr>
                  <w:tcW w:w="1057" w:type="dxa"/>
                  <w:tcBorders>
                    <w:top w:val="single" w:sz="4" w:space="0" w:color="000000"/>
                    <w:left w:val="single" w:sz="4" w:space="0" w:color="000000"/>
                    <w:bottom w:val="single" w:sz="4" w:space="0" w:color="000000"/>
                  </w:tcBorders>
                  <w:shd w:val="clear" w:color="auto" w:fill="auto"/>
                </w:tcPr>
                <w:p w14:paraId="35B19D22" w14:textId="77777777"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14:paraId="79E5E948" w14:textId="77777777"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14:paraId="04335763" w14:textId="77777777"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14:paraId="40AC178E" w14:textId="77777777" w:rsidR="00E00AB5" w:rsidRDefault="00E00AB5" w:rsidP="004A40BE">
                  <w:pPr>
                    <w:spacing w:after="0"/>
                    <w:ind w:firstLine="0"/>
                  </w:pPr>
                  <w:r>
                    <w:rPr>
                      <w:sz w:val="14"/>
                      <w:szCs w:val="14"/>
                    </w:rPr>
                    <w:t>παραλήπτες</w:t>
                  </w:r>
                </w:p>
              </w:tc>
            </w:tr>
            <w:tr w:rsidR="00E00AB5" w14:paraId="2674C503" w14:textId="77777777">
              <w:tc>
                <w:tcPr>
                  <w:tcW w:w="1057" w:type="dxa"/>
                  <w:tcBorders>
                    <w:top w:val="single" w:sz="4" w:space="0" w:color="000000"/>
                    <w:left w:val="single" w:sz="4" w:space="0" w:color="000000"/>
                    <w:bottom w:val="single" w:sz="4" w:space="0" w:color="000000"/>
                  </w:tcBorders>
                  <w:shd w:val="clear" w:color="auto" w:fill="auto"/>
                </w:tcPr>
                <w:p w14:paraId="01E47168" w14:textId="77777777"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14:paraId="33DF56EF" w14:textId="77777777"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14:paraId="1A16D27D" w14:textId="77777777"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14:paraId="7895D0B6" w14:textId="77777777" w:rsidR="00E00AB5" w:rsidRDefault="00E00AB5" w:rsidP="004A40BE">
                  <w:pPr>
                    <w:snapToGrid w:val="0"/>
                    <w:spacing w:after="0"/>
                  </w:pPr>
                </w:p>
              </w:tc>
            </w:tr>
          </w:tbl>
          <w:p w14:paraId="68B6D755" w14:textId="77777777" w:rsidR="00E00AB5" w:rsidRDefault="00E00AB5" w:rsidP="004A40BE">
            <w:pPr>
              <w:spacing w:after="0"/>
            </w:pPr>
          </w:p>
        </w:tc>
      </w:tr>
      <w:tr w:rsidR="00E00AB5" w14:paraId="6284A1DA" w14:textId="77777777" w:rsidTr="00FE3249">
        <w:trPr>
          <w:jc w:val="center"/>
        </w:trPr>
        <w:tc>
          <w:tcPr>
            <w:tcW w:w="4479" w:type="dxa"/>
            <w:tcBorders>
              <w:top w:val="single" w:sz="4" w:space="0" w:color="000000"/>
              <w:left w:val="single" w:sz="4" w:space="0" w:color="000000"/>
              <w:bottom w:val="single" w:sz="4" w:space="0" w:color="000000"/>
            </w:tcBorders>
            <w:shd w:val="clear" w:color="auto" w:fill="auto"/>
          </w:tcPr>
          <w:p w14:paraId="619F1C5C" w14:textId="77777777"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36"/>
            </w:r>
            <w:r>
              <w:t>, ιδίως τους υπεύθυνους για τον έλεγχο της ποιότητας:</w:t>
            </w:r>
          </w:p>
          <w:p w14:paraId="300FEF68" w14:textId="77777777"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6E603787" w14:textId="77777777" w:rsidR="00E00AB5" w:rsidRDefault="00E00AB5" w:rsidP="004A40BE">
            <w:pPr>
              <w:spacing w:after="0"/>
              <w:ind w:firstLine="0"/>
            </w:pPr>
            <w:r>
              <w:t>[……..........................]</w:t>
            </w:r>
          </w:p>
          <w:p w14:paraId="7C3F3292" w14:textId="77777777" w:rsidR="00E00AB5" w:rsidRDefault="00E00AB5" w:rsidP="004A40BE">
            <w:pPr>
              <w:spacing w:after="0"/>
              <w:ind w:firstLine="0"/>
            </w:pPr>
          </w:p>
          <w:p w14:paraId="1F84070C" w14:textId="77777777" w:rsidR="00E00AB5" w:rsidRDefault="00E00AB5" w:rsidP="004A40BE">
            <w:pPr>
              <w:spacing w:after="0"/>
              <w:ind w:firstLine="0"/>
            </w:pPr>
          </w:p>
          <w:p w14:paraId="270F2284" w14:textId="77777777" w:rsidR="004A40BE" w:rsidRDefault="004A40BE" w:rsidP="004A40BE">
            <w:pPr>
              <w:spacing w:after="0"/>
              <w:ind w:firstLine="0"/>
            </w:pPr>
          </w:p>
          <w:p w14:paraId="0AABDC8D" w14:textId="77777777" w:rsidR="004A40BE" w:rsidRDefault="004A40BE" w:rsidP="004A40BE">
            <w:pPr>
              <w:spacing w:after="0"/>
              <w:ind w:firstLine="0"/>
            </w:pPr>
          </w:p>
          <w:p w14:paraId="7E38C258" w14:textId="77777777" w:rsidR="00E00AB5" w:rsidRDefault="00E00AB5" w:rsidP="004A40BE">
            <w:pPr>
              <w:spacing w:after="0"/>
              <w:ind w:firstLine="0"/>
            </w:pPr>
            <w:r>
              <w:t>[……]</w:t>
            </w:r>
          </w:p>
        </w:tc>
      </w:tr>
      <w:tr w:rsidR="00E00AB5" w14:paraId="4BE427F4" w14:textId="77777777" w:rsidTr="00FE3249">
        <w:trPr>
          <w:jc w:val="center"/>
        </w:trPr>
        <w:tc>
          <w:tcPr>
            <w:tcW w:w="4479" w:type="dxa"/>
            <w:tcBorders>
              <w:top w:val="single" w:sz="4" w:space="0" w:color="000000"/>
              <w:left w:val="single" w:sz="4" w:space="0" w:color="000000"/>
              <w:bottom w:val="single" w:sz="4" w:space="0" w:color="000000"/>
            </w:tcBorders>
            <w:shd w:val="clear" w:color="auto" w:fill="auto"/>
          </w:tcPr>
          <w:p w14:paraId="15421A04" w14:textId="77777777"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3ECBB8F" w14:textId="77777777" w:rsidR="00E00AB5" w:rsidRDefault="00E00AB5" w:rsidP="004A40BE">
            <w:pPr>
              <w:spacing w:after="0"/>
              <w:ind w:firstLine="0"/>
            </w:pPr>
            <w:r>
              <w:t>[……]</w:t>
            </w:r>
          </w:p>
        </w:tc>
      </w:tr>
      <w:tr w:rsidR="00E00AB5" w14:paraId="2FE81566" w14:textId="77777777" w:rsidTr="00FE3249">
        <w:trPr>
          <w:jc w:val="center"/>
        </w:trPr>
        <w:tc>
          <w:tcPr>
            <w:tcW w:w="4479" w:type="dxa"/>
            <w:tcBorders>
              <w:top w:val="single" w:sz="4" w:space="0" w:color="000000"/>
              <w:left w:val="single" w:sz="4" w:space="0" w:color="000000"/>
              <w:bottom w:val="single" w:sz="4" w:space="0" w:color="000000"/>
            </w:tcBorders>
            <w:shd w:val="clear" w:color="auto" w:fill="auto"/>
          </w:tcPr>
          <w:p w14:paraId="0ADD8EAA" w14:textId="77777777"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37"/>
            </w:r>
            <w:r>
              <w:t xml:space="preserve"> το ακόλουθο</w:t>
            </w:r>
            <w:r>
              <w:rPr>
                <w:b/>
              </w:rPr>
              <w:t xml:space="preserve"> τμήμα (δηλ. </w:t>
            </w:r>
            <w:r>
              <w:rPr>
                <w:b/>
              </w:rPr>
              <w:lastRenderedPageBreak/>
              <w:t>ποσοστό)</w:t>
            </w:r>
            <w:r>
              <w:t xml:space="preserve">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0B6CD1F" w14:textId="77777777" w:rsidR="00E00AB5" w:rsidRDefault="00E00AB5" w:rsidP="004A40BE">
            <w:pPr>
              <w:spacing w:after="0"/>
              <w:ind w:firstLine="0"/>
            </w:pPr>
            <w:r>
              <w:lastRenderedPageBreak/>
              <w:t>[....……]</w:t>
            </w:r>
          </w:p>
        </w:tc>
      </w:tr>
    </w:tbl>
    <w:p w14:paraId="7589BCB3" w14:textId="77777777" w:rsidR="00E00AB5" w:rsidRDefault="00E00AB5">
      <w:pPr>
        <w:pStyle w:val="SectionTitle"/>
        <w:ind w:firstLine="0"/>
      </w:pPr>
    </w:p>
    <w:p w14:paraId="40190647" w14:textId="77777777" w:rsidR="00E00AB5" w:rsidRDefault="00E00AB5">
      <w:pPr>
        <w:jc w:val="center"/>
        <w:rPr>
          <w:b/>
          <w:bCs/>
        </w:rPr>
      </w:pPr>
    </w:p>
    <w:p w14:paraId="1B12B753" w14:textId="77777777" w:rsidR="00E00AB5" w:rsidRPr="007771F5" w:rsidRDefault="00E00AB5">
      <w:pPr>
        <w:pageBreakBefore/>
        <w:jc w:val="center"/>
        <w:rPr>
          <w:b/>
          <w:i/>
        </w:rPr>
      </w:pPr>
      <w:r w:rsidRPr="007771F5">
        <w:rPr>
          <w:b/>
          <w:bCs/>
        </w:rPr>
        <w:lastRenderedPageBreak/>
        <w:t>Δ: Συστήματα διασφάλισης ποιότητας και πρότυπα περιβαλλοντικής διαχείρισης</w:t>
      </w:r>
    </w:p>
    <w:p w14:paraId="380FA359" w14:textId="77777777" w:rsidR="00E00AB5" w:rsidRPr="007771F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sidRPr="007771F5">
        <w:rPr>
          <w:b/>
          <w:i/>
        </w:rPr>
        <w:t xml:space="preserve">Ο οικονομικός φορέας πρέπει να παράσχει πληροφορίες </w:t>
      </w:r>
      <w:r w:rsidRPr="007771F5">
        <w:rPr>
          <w:b/>
          <w:u w:val="single"/>
        </w:rPr>
        <w:t>μόνον</w:t>
      </w:r>
      <w:r w:rsidRPr="007771F5">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firstRow="0" w:lastRow="0" w:firstColumn="0" w:lastColumn="0" w:noHBand="0" w:noVBand="0"/>
      </w:tblPr>
      <w:tblGrid>
        <w:gridCol w:w="4479"/>
        <w:gridCol w:w="4480"/>
      </w:tblGrid>
      <w:tr w:rsidR="00E00AB5" w:rsidRPr="007771F5" w14:paraId="3CE3D985" w14:textId="77777777" w:rsidTr="00B73C16">
        <w:trPr>
          <w:jc w:val="center"/>
        </w:trPr>
        <w:tc>
          <w:tcPr>
            <w:tcW w:w="4479" w:type="dxa"/>
            <w:tcBorders>
              <w:top w:val="single" w:sz="4" w:space="0" w:color="000000"/>
              <w:left w:val="single" w:sz="4" w:space="0" w:color="000000"/>
              <w:bottom w:val="single" w:sz="4" w:space="0" w:color="000000"/>
            </w:tcBorders>
            <w:shd w:val="clear" w:color="auto" w:fill="auto"/>
          </w:tcPr>
          <w:p w14:paraId="4AFA7003" w14:textId="77777777" w:rsidR="00E00AB5" w:rsidRPr="007771F5" w:rsidRDefault="00E00AB5" w:rsidP="004A40BE">
            <w:pPr>
              <w:spacing w:after="0"/>
              <w:ind w:firstLine="0"/>
              <w:rPr>
                <w:b/>
                <w:i/>
              </w:rPr>
            </w:pPr>
            <w:r w:rsidRPr="007771F5">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4A80566" w14:textId="77777777" w:rsidR="00E00AB5" w:rsidRPr="007771F5" w:rsidRDefault="00E00AB5" w:rsidP="004A40BE">
            <w:pPr>
              <w:spacing w:after="0"/>
              <w:ind w:firstLine="0"/>
            </w:pPr>
            <w:r w:rsidRPr="007771F5">
              <w:rPr>
                <w:b/>
                <w:i/>
              </w:rPr>
              <w:t>Απάντηση:</w:t>
            </w:r>
          </w:p>
        </w:tc>
      </w:tr>
      <w:tr w:rsidR="00E00AB5" w:rsidRPr="007771F5" w14:paraId="0048FEE9" w14:textId="77777777" w:rsidTr="00B73C16">
        <w:trPr>
          <w:jc w:val="center"/>
        </w:trPr>
        <w:tc>
          <w:tcPr>
            <w:tcW w:w="4479" w:type="dxa"/>
            <w:tcBorders>
              <w:top w:val="single" w:sz="4" w:space="0" w:color="000000"/>
              <w:left w:val="single" w:sz="4" w:space="0" w:color="000000"/>
              <w:bottom w:val="single" w:sz="4" w:space="0" w:color="000000"/>
            </w:tcBorders>
            <w:shd w:val="clear" w:color="auto" w:fill="auto"/>
          </w:tcPr>
          <w:p w14:paraId="0C1C9764" w14:textId="77777777" w:rsidR="00E00AB5" w:rsidRPr="007771F5" w:rsidRDefault="00E00AB5" w:rsidP="004A40BE">
            <w:pPr>
              <w:spacing w:after="0"/>
              <w:ind w:firstLine="0"/>
              <w:rPr>
                <w:b/>
                <w:color w:val="000000"/>
              </w:rPr>
            </w:pPr>
            <w:r w:rsidRPr="007771F5">
              <w:rPr>
                <w:color w:val="000000"/>
              </w:rPr>
              <w:t xml:space="preserve">Θα είναι σε θέση ο οικονομικός φορέας να προσκομίσει </w:t>
            </w:r>
            <w:r w:rsidRPr="007771F5">
              <w:rPr>
                <w:b/>
                <w:color w:val="000000"/>
              </w:rPr>
              <w:t>πιστοποιητικά</w:t>
            </w:r>
            <w:r w:rsidRPr="007771F5">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sidRPr="007771F5">
              <w:rPr>
                <w:b/>
                <w:color w:val="000000"/>
              </w:rPr>
              <w:t>πρότυπα διασφάλισης ποιότητας</w:t>
            </w:r>
            <w:r w:rsidRPr="007771F5">
              <w:rPr>
                <w:color w:val="000000"/>
              </w:rPr>
              <w:t>, συμπεριλαμβανομένης της προσβασιμότητας για άτομα με ειδικές ανάγκες;</w:t>
            </w:r>
          </w:p>
          <w:p w14:paraId="3FE88329" w14:textId="77777777" w:rsidR="00E00AB5" w:rsidRPr="007771F5" w:rsidRDefault="00E00AB5" w:rsidP="004A40BE">
            <w:pPr>
              <w:spacing w:after="0"/>
              <w:ind w:firstLine="0"/>
              <w:rPr>
                <w:i/>
                <w:color w:val="000000"/>
              </w:rPr>
            </w:pPr>
            <w:r w:rsidRPr="007771F5">
              <w:rPr>
                <w:b/>
                <w:color w:val="000000"/>
              </w:rPr>
              <w:t>Εάν όχι</w:t>
            </w:r>
            <w:r w:rsidRPr="007771F5">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14:paraId="55FC9FB3" w14:textId="77777777" w:rsidR="00E00AB5" w:rsidRPr="007771F5" w:rsidRDefault="00E00AB5" w:rsidP="004A40BE">
            <w:pPr>
              <w:spacing w:after="0"/>
              <w:ind w:firstLine="0"/>
            </w:pPr>
            <w:r w:rsidRPr="007771F5">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7876DC4" w14:textId="77777777" w:rsidR="00E00AB5" w:rsidRPr="007771F5" w:rsidRDefault="00E00AB5" w:rsidP="004A40BE">
            <w:pPr>
              <w:spacing w:after="0"/>
              <w:ind w:firstLine="0"/>
              <w:jc w:val="left"/>
            </w:pPr>
            <w:r w:rsidRPr="007771F5">
              <w:t>[] Ναι [] Όχι</w:t>
            </w:r>
          </w:p>
          <w:p w14:paraId="018AECF2" w14:textId="77777777" w:rsidR="00E00AB5" w:rsidRPr="007771F5" w:rsidRDefault="00E00AB5" w:rsidP="004A40BE">
            <w:pPr>
              <w:spacing w:after="0"/>
              <w:ind w:firstLine="0"/>
              <w:jc w:val="left"/>
            </w:pPr>
          </w:p>
          <w:p w14:paraId="49B0B33D" w14:textId="77777777" w:rsidR="00E00AB5" w:rsidRPr="007771F5" w:rsidRDefault="00E00AB5" w:rsidP="004A40BE">
            <w:pPr>
              <w:spacing w:after="0"/>
              <w:ind w:firstLine="0"/>
              <w:jc w:val="left"/>
            </w:pPr>
          </w:p>
          <w:p w14:paraId="1AD91543" w14:textId="77777777" w:rsidR="00E00AB5" w:rsidRPr="007771F5" w:rsidRDefault="00E00AB5" w:rsidP="004A40BE">
            <w:pPr>
              <w:spacing w:after="0"/>
              <w:ind w:firstLine="0"/>
              <w:jc w:val="left"/>
            </w:pPr>
          </w:p>
          <w:p w14:paraId="15117213" w14:textId="77777777" w:rsidR="00E00AB5" w:rsidRPr="007771F5" w:rsidRDefault="00E00AB5" w:rsidP="004A40BE">
            <w:pPr>
              <w:spacing w:after="0"/>
              <w:ind w:firstLine="0"/>
              <w:jc w:val="left"/>
            </w:pPr>
          </w:p>
          <w:p w14:paraId="5952085C" w14:textId="77777777" w:rsidR="00E00AB5" w:rsidRPr="007771F5" w:rsidRDefault="00E00AB5" w:rsidP="004A40BE">
            <w:pPr>
              <w:spacing w:after="0"/>
              <w:ind w:firstLine="0"/>
              <w:jc w:val="left"/>
            </w:pPr>
          </w:p>
          <w:p w14:paraId="3B1799DF" w14:textId="77777777" w:rsidR="004A40BE" w:rsidRPr="007771F5" w:rsidRDefault="004A40BE" w:rsidP="004A40BE">
            <w:pPr>
              <w:spacing w:after="0"/>
              <w:ind w:firstLine="0"/>
              <w:jc w:val="left"/>
            </w:pPr>
          </w:p>
          <w:p w14:paraId="1376E1CC" w14:textId="77777777" w:rsidR="004A40BE" w:rsidRPr="007771F5" w:rsidRDefault="004A40BE" w:rsidP="004A40BE">
            <w:pPr>
              <w:spacing w:after="0"/>
              <w:ind w:firstLine="0"/>
              <w:jc w:val="left"/>
            </w:pPr>
          </w:p>
          <w:p w14:paraId="52C10428" w14:textId="77777777" w:rsidR="00E00AB5" w:rsidRPr="007771F5" w:rsidRDefault="00E00AB5" w:rsidP="004A40BE">
            <w:pPr>
              <w:spacing w:after="0"/>
              <w:ind w:firstLine="0"/>
              <w:jc w:val="left"/>
              <w:rPr>
                <w:i/>
              </w:rPr>
            </w:pPr>
            <w:r w:rsidRPr="007771F5">
              <w:t>[……] [……]</w:t>
            </w:r>
          </w:p>
          <w:p w14:paraId="51C96373" w14:textId="77777777" w:rsidR="00E00AB5" w:rsidRPr="007771F5" w:rsidRDefault="00E00AB5" w:rsidP="004A40BE">
            <w:pPr>
              <w:spacing w:after="0"/>
              <w:ind w:firstLine="0"/>
              <w:jc w:val="left"/>
              <w:rPr>
                <w:i/>
              </w:rPr>
            </w:pPr>
          </w:p>
          <w:p w14:paraId="35F9025A" w14:textId="77777777" w:rsidR="00E00AB5" w:rsidRPr="007771F5" w:rsidRDefault="00E00AB5" w:rsidP="004A40BE">
            <w:pPr>
              <w:spacing w:after="0"/>
              <w:ind w:firstLine="0"/>
              <w:jc w:val="left"/>
              <w:rPr>
                <w:i/>
              </w:rPr>
            </w:pPr>
          </w:p>
          <w:p w14:paraId="2CDC0CCA" w14:textId="77777777" w:rsidR="004A40BE" w:rsidRPr="007771F5" w:rsidRDefault="004A40BE" w:rsidP="004A40BE">
            <w:pPr>
              <w:spacing w:after="0"/>
              <w:ind w:firstLine="0"/>
              <w:jc w:val="left"/>
              <w:rPr>
                <w:i/>
              </w:rPr>
            </w:pPr>
          </w:p>
          <w:p w14:paraId="10E36FE9" w14:textId="77777777" w:rsidR="00E00AB5" w:rsidRPr="007771F5" w:rsidRDefault="00E00AB5" w:rsidP="004A40BE">
            <w:pPr>
              <w:spacing w:after="0"/>
              <w:ind w:firstLine="0"/>
              <w:jc w:val="left"/>
            </w:pPr>
            <w:r w:rsidRPr="007771F5">
              <w:rPr>
                <w:i/>
              </w:rPr>
              <w:t>(διαδικτυακή διεύθυνση, αρχή ή φορέας έκδοσης, επακριβή στοιχεία αναφοράς των εγγράφων): [……][……][……]</w:t>
            </w:r>
          </w:p>
        </w:tc>
      </w:tr>
      <w:tr w:rsidR="00E00AB5" w:rsidRPr="007771F5" w14:paraId="02096A5B" w14:textId="77777777" w:rsidTr="00B73C16">
        <w:trPr>
          <w:jc w:val="center"/>
        </w:trPr>
        <w:tc>
          <w:tcPr>
            <w:tcW w:w="4479" w:type="dxa"/>
            <w:tcBorders>
              <w:top w:val="single" w:sz="4" w:space="0" w:color="000000"/>
              <w:left w:val="single" w:sz="4" w:space="0" w:color="000000"/>
              <w:bottom w:val="single" w:sz="4" w:space="0" w:color="000000"/>
            </w:tcBorders>
            <w:shd w:val="clear" w:color="auto" w:fill="auto"/>
          </w:tcPr>
          <w:p w14:paraId="0B67EC24" w14:textId="77777777" w:rsidR="00E00AB5" w:rsidRPr="007771F5" w:rsidRDefault="00E00AB5" w:rsidP="004A40BE">
            <w:pPr>
              <w:spacing w:after="0"/>
              <w:ind w:firstLine="0"/>
              <w:rPr>
                <w:b/>
              </w:rPr>
            </w:pPr>
            <w:r w:rsidRPr="007771F5">
              <w:t xml:space="preserve">Θα είναι σε θέση ο οικονομικός φορέας να προσκομίσει </w:t>
            </w:r>
            <w:r w:rsidRPr="007771F5">
              <w:rPr>
                <w:b/>
              </w:rPr>
              <w:t>πιστοποιητικά</w:t>
            </w:r>
            <w:r w:rsidRPr="007771F5">
              <w:t xml:space="preserve"> που έχουν εκδοθεί από ανεξάρτητους οργανισμούς που βεβαιώνουν ότι ο οικονομικός φορέας συμμορφώνεται με τα απαιτούμενα </w:t>
            </w:r>
            <w:r w:rsidRPr="007771F5">
              <w:rPr>
                <w:b/>
              </w:rPr>
              <w:t>συστήματα ή πρότυπα περιβαλλοντικής διαχείρισης</w:t>
            </w:r>
            <w:r w:rsidRPr="007771F5">
              <w:t>;</w:t>
            </w:r>
          </w:p>
          <w:p w14:paraId="2CDADD19" w14:textId="77777777" w:rsidR="00E00AB5" w:rsidRPr="007771F5" w:rsidRDefault="00E00AB5" w:rsidP="004A40BE">
            <w:pPr>
              <w:spacing w:after="0"/>
              <w:ind w:firstLine="0"/>
            </w:pPr>
            <w:r w:rsidRPr="007771F5">
              <w:rPr>
                <w:b/>
              </w:rPr>
              <w:t>Εάν όχι</w:t>
            </w:r>
            <w:r w:rsidRPr="007771F5">
              <w:t xml:space="preserve">, εξηγήστε τους λόγους και διευκρινίστε ποια άλλα αποδεικτικά μέσα μπορούν να προσκομιστούν όσον αφορά τα </w:t>
            </w:r>
            <w:r w:rsidRPr="007771F5">
              <w:rPr>
                <w:b/>
              </w:rPr>
              <w:t>συστήματα ή πρότυπα περιβαλλοντικής διαχείρισης</w:t>
            </w:r>
            <w:r w:rsidRPr="007771F5">
              <w:t>:</w:t>
            </w:r>
          </w:p>
          <w:p w14:paraId="6360DCE4" w14:textId="77777777" w:rsidR="00E00AB5" w:rsidRPr="007771F5" w:rsidRDefault="00E00AB5" w:rsidP="004A40BE">
            <w:pPr>
              <w:spacing w:after="0"/>
              <w:ind w:firstLine="0"/>
            </w:pPr>
          </w:p>
          <w:p w14:paraId="1606F919" w14:textId="77777777" w:rsidR="00E00AB5" w:rsidRPr="007771F5" w:rsidRDefault="00E00AB5" w:rsidP="004A40BE">
            <w:pPr>
              <w:spacing w:after="0"/>
              <w:ind w:firstLine="0"/>
            </w:pPr>
            <w:r w:rsidRPr="007771F5">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48F0335" w14:textId="77777777" w:rsidR="00E00AB5" w:rsidRPr="007771F5" w:rsidRDefault="00E00AB5" w:rsidP="004A40BE">
            <w:pPr>
              <w:spacing w:after="0"/>
              <w:ind w:firstLine="0"/>
              <w:jc w:val="left"/>
            </w:pPr>
            <w:r w:rsidRPr="007771F5">
              <w:t>[] Ναι [] Όχι</w:t>
            </w:r>
          </w:p>
          <w:p w14:paraId="1D7ADAE7" w14:textId="77777777" w:rsidR="00E00AB5" w:rsidRPr="007771F5" w:rsidRDefault="00E00AB5" w:rsidP="004A40BE">
            <w:pPr>
              <w:spacing w:after="0"/>
              <w:ind w:firstLine="0"/>
              <w:jc w:val="left"/>
            </w:pPr>
          </w:p>
          <w:p w14:paraId="0D2C90CF" w14:textId="77777777" w:rsidR="00E00AB5" w:rsidRPr="007771F5" w:rsidRDefault="00E00AB5" w:rsidP="004A40BE">
            <w:pPr>
              <w:spacing w:after="0"/>
              <w:ind w:firstLine="0"/>
              <w:jc w:val="left"/>
            </w:pPr>
          </w:p>
          <w:p w14:paraId="01BC1438" w14:textId="77777777" w:rsidR="00E00AB5" w:rsidRPr="007771F5" w:rsidRDefault="00E00AB5" w:rsidP="004A40BE">
            <w:pPr>
              <w:spacing w:after="0"/>
              <w:ind w:firstLine="0"/>
              <w:jc w:val="left"/>
            </w:pPr>
          </w:p>
          <w:p w14:paraId="2760529B" w14:textId="77777777" w:rsidR="00E00AB5" w:rsidRPr="007771F5" w:rsidRDefault="00E00AB5" w:rsidP="004A40BE">
            <w:pPr>
              <w:spacing w:after="0"/>
              <w:ind w:firstLine="0"/>
              <w:jc w:val="left"/>
            </w:pPr>
          </w:p>
          <w:p w14:paraId="354DC8DF" w14:textId="77777777" w:rsidR="004A40BE" w:rsidRPr="007771F5" w:rsidRDefault="004A40BE" w:rsidP="004A40BE">
            <w:pPr>
              <w:spacing w:after="0"/>
              <w:ind w:firstLine="0"/>
              <w:jc w:val="left"/>
            </w:pPr>
          </w:p>
          <w:p w14:paraId="041FE536" w14:textId="77777777" w:rsidR="004A40BE" w:rsidRPr="007771F5" w:rsidRDefault="004A40BE" w:rsidP="004A40BE">
            <w:pPr>
              <w:spacing w:after="0"/>
              <w:ind w:firstLine="0"/>
              <w:jc w:val="left"/>
            </w:pPr>
          </w:p>
          <w:p w14:paraId="56A9060F" w14:textId="77777777" w:rsidR="00E00AB5" w:rsidRPr="007771F5" w:rsidRDefault="00E00AB5" w:rsidP="004A40BE">
            <w:pPr>
              <w:spacing w:after="0"/>
              <w:ind w:firstLine="0"/>
              <w:jc w:val="left"/>
              <w:rPr>
                <w:i/>
              </w:rPr>
            </w:pPr>
            <w:r w:rsidRPr="007771F5">
              <w:t>[……] [……]</w:t>
            </w:r>
          </w:p>
          <w:p w14:paraId="2D5A4531" w14:textId="77777777" w:rsidR="00E00AB5" w:rsidRPr="007771F5" w:rsidRDefault="00E00AB5" w:rsidP="004A40BE">
            <w:pPr>
              <w:spacing w:after="0"/>
              <w:ind w:firstLine="0"/>
              <w:jc w:val="left"/>
              <w:rPr>
                <w:i/>
              </w:rPr>
            </w:pPr>
          </w:p>
          <w:p w14:paraId="7B1D372C" w14:textId="77777777" w:rsidR="00E00AB5" w:rsidRPr="007771F5" w:rsidRDefault="00E00AB5" w:rsidP="004A40BE">
            <w:pPr>
              <w:spacing w:after="0"/>
              <w:ind w:firstLine="0"/>
              <w:jc w:val="left"/>
              <w:rPr>
                <w:i/>
              </w:rPr>
            </w:pPr>
          </w:p>
          <w:p w14:paraId="2ADA930A" w14:textId="77777777" w:rsidR="00E00AB5" w:rsidRPr="007771F5" w:rsidRDefault="00E00AB5" w:rsidP="004A40BE">
            <w:pPr>
              <w:spacing w:after="0"/>
              <w:ind w:firstLine="0"/>
              <w:jc w:val="left"/>
              <w:rPr>
                <w:i/>
              </w:rPr>
            </w:pPr>
          </w:p>
          <w:p w14:paraId="1E47AA72" w14:textId="77777777" w:rsidR="004A40BE" w:rsidRPr="007771F5" w:rsidRDefault="004A40BE" w:rsidP="004A40BE">
            <w:pPr>
              <w:spacing w:after="0"/>
              <w:ind w:firstLine="0"/>
              <w:jc w:val="left"/>
              <w:rPr>
                <w:i/>
              </w:rPr>
            </w:pPr>
          </w:p>
          <w:p w14:paraId="3E6299A7" w14:textId="77777777" w:rsidR="004A40BE" w:rsidRPr="007771F5" w:rsidRDefault="004A40BE" w:rsidP="004A40BE">
            <w:pPr>
              <w:spacing w:after="0"/>
              <w:ind w:firstLine="0"/>
              <w:jc w:val="left"/>
              <w:rPr>
                <w:i/>
              </w:rPr>
            </w:pPr>
          </w:p>
          <w:p w14:paraId="67AD6505" w14:textId="77777777" w:rsidR="00E00AB5" w:rsidRPr="007771F5" w:rsidRDefault="00E00AB5" w:rsidP="004A40BE">
            <w:pPr>
              <w:spacing w:after="0"/>
              <w:ind w:firstLine="0"/>
              <w:jc w:val="left"/>
            </w:pPr>
            <w:r w:rsidRPr="007771F5">
              <w:rPr>
                <w:i/>
              </w:rPr>
              <w:t>(διαδικτυακή διεύθυνση, αρχή ή φορέας έκδοσης, επακριβή στοιχεία αναφοράς των εγγράφων): [……][……][……]</w:t>
            </w:r>
          </w:p>
        </w:tc>
      </w:tr>
    </w:tbl>
    <w:p w14:paraId="3E41CA00" w14:textId="77777777" w:rsidR="00E00AB5" w:rsidRPr="007771F5" w:rsidRDefault="00E00AB5">
      <w:pPr>
        <w:ind w:firstLine="0"/>
        <w:jc w:val="center"/>
      </w:pPr>
    </w:p>
    <w:p w14:paraId="7CEF2A88" w14:textId="77777777" w:rsidR="00E00AB5" w:rsidRPr="007771F5" w:rsidRDefault="00E00AB5">
      <w:pPr>
        <w:pageBreakBefore/>
        <w:ind w:firstLine="0"/>
        <w:jc w:val="center"/>
        <w:rPr>
          <w:b/>
          <w:i/>
        </w:rPr>
      </w:pPr>
      <w:r w:rsidRPr="007771F5">
        <w:rPr>
          <w:b/>
          <w:bCs/>
        </w:rPr>
        <w:lastRenderedPageBreak/>
        <w:t xml:space="preserve">Μέρος V: Περιορισμός του αριθμού των </w:t>
      </w:r>
      <w:proofErr w:type="spellStart"/>
      <w:r w:rsidRPr="007771F5">
        <w:rPr>
          <w:b/>
          <w:bCs/>
        </w:rPr>
        <w:t>πληρούντων</w:t>
      </w:r>
      <w:proofErr w:type="spellEnd"/>
      <w:r w:rsidRPr="007771F5">
        <w:rPr>
          <w:b/>
          <w:bCs/>
        </w:rPr>
        <w:t xml:space="preserve"> τα κριτήρια επιλογής υποψηφίων</w:t>
      </w:r>
    </w:p>
    <w:p w14:paraId="7E3F8DA7" w14:textId="77777777" w:rsidR="00E00AB5" w:rsidRPr="007771F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sidRPr="007771F5">
        <w:rPr>
          <w:b/>
          <w:i/>
        </w:rPr>
        <w:t xml:space="preserve">Ο οικονομικός φορέας πρέπει να παράσχει πληροφορίες </w:t>
      </w:r>
      <w:r w:rsidRPr="007771F5">
        <w:rPr>
          <w:b/>
          <w:u w:val="single"/>
        </w:rPr>
        <w:t>μόνον</w:t>
      </w:r>
      <w:r w:rsidRPr="007771F5">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7771F5">
        <w:rPr>
          <w:b/>
        </w:rPr>
        <w:t>εφόσον συντρέχει περίπτωση</w:t>
      </w:r>
      <w:r w:rsidRPr="007771F5">
        <w:rPr>
          <w:b/>
          <w:i/>
        </w:rPr>
        <w:t>,</w:t>
      </w:r>
      <w:r w:rsidRPr="007771F5">
        <w:rPr>
          <w:b/>
          <w:i/>
          <w:u w:val="single"/>
        </w:rPr>
        <w:t xml:space="preserve"> </w:t>
      </w:r>
      <w:r w:rsidRPr="007771F5">
        <w:rPr>
          <w:b/>
          <w:i/>
        </w:rPr>
        <w:t>που θα πρέπει να προσκομιστούν, ορίζονται στη σχετική διακήρυξη  ή στην πρόσκληση ή στα έγγραφα της σύμβασης.</w:t>
      </w:r>
    </w:p>
    <w:p w14:paraId="672A2F62" w14:textId="77777777" w:rsidR="00E00AB5" w:rsidRPr="007771F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sidRPr="007771F5">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14:paraId="5868BC36" w14:textId="77777777" w:rsidR="00E00AB5" w:rsidRPr="007771F5" w:rsidRDefault="00E00AB5">
      <w:pPr>
        <w:ind w:firstLine="0"/>
        <w:rPr>
          <w:b/>
          <w:i/>
        </w:rPr>
      </w:pPr>
      <w:r w:rsidRPr="007771F5">
        <w:rPr>
          <w:b/>
        </w:rPr>
        <w:t>Ο οικονομικός φορέας δηλώνει ότι:</w:t>
      </w:r>
    </w:p>
    <w:tbl>
      <w:tblPr>
        <w:tblW w:w="8959" w:type="dxa"/>
        <w:jc w:val="center"/>
        <w:tblLayout w:type="fixed"/>
        <w:tblLook w:val="0000" w:firstRow="0" w:lastRow="0" w:firstColumn="0" w:lastColumn="0" w:noHBand="0" w:noVBand="0"/>
      </w:tblPr>
      <w:tblGrid>
        <w:gridCol w:w="4479"/>
        <w:gridCol w:w="4480"/>
      </w:tblGrid>
      <w:tr w:rsidR="00E00AB5" w:rsidRPr="007771F5" w14:paraId="7DF867C7" w14:textId="77777777" w:rsidTr="00B73C16">
        <w:trPr>
          <w:jc w:val="center"/>
        </w:trPr>
        <w:tc>
          <w:tcPr>
            <w:tcW w:w="4479" w:type="dxa"/>
            <w:tcBorders>
              <w:top w:val="single" w:sz="4" w:space="0" w:color="000000"/>
              <w:left w:val="single" w:sz="4" w:space="0" w:color="000000"/>
              <w:bottom w:val="single" w:sz="4" w:space="0" w:color="000000"/>
            </w:tcBorders>
            <w:shd w:val="clear" w:color="auto" w:fill="auto"/>
          </w:tcPr>
          <w:p w14:paraId="450935E3" w14:textId="77777777" w:rsidR="00E00AB5" w:rsidRPr="007771F5" w:rsidRDefault="00E00AB5" w:rsidP="002F6B21">
            <w:pPr>
              <w:spacing w:after="0"/>
              <w:ind w:firstLine="0"/>
              <w:rPr>
                <w:b/>
                <w:i/>
              </w:rPr>
            </w:pPr>
            <w:r w:rsidRPr="007771F5">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D65303E" w14:textId="77777777" w:rsidR="00E00AB5" w:rsidRPr="007771F5" w:rsidRDefault="00E00AB5" w:rsidP="002F6B21">
            <w:pPr>
              <w:spacing w:after="0"/>
              <w:ind w:firstLine="0"/>
            </w:pPr>
            <w:r w:rsidRPr="007771F5">
              <w:rPr>
                <w:b/>
                <w:i/>
              </w:rPr>
              <w:t>Απάντηση:</w:t>
            </w:r>
          </w:p>
        </w:tc>
      </w:tr>
      <w:tr w:rsidR="00E00AB5" w:rsidRPr="007771F5" w14:paraId="1E12408E" w14:textId="77777777" w:rsidTr="00B73C16">
        <w:trPr>
          <w:jc w:val="center"/>
        </w:trPr>
        <w:tc>
          <w:tcPr>
            <w:tcW w:w="4479" w:type="dxa"/>
            <w:tcBorders>
              <w:top w:val="single" w:sz="4" w:space="0" w:color="000000"/>
              <w:left w:val="single" w:sz="4" w:space="0" w:color="000000"/>
              <w:bottom w:val="single" w:sz="4" w:space="0" w:color="000000"/>
            </w:tcBorders>
            <w:shd w:val="clear" w:color="auto" w:fill="auto"/>
          </w:tcPr>
          <w:p w14:paraId="3DB23268" w14:textId="77777777" w:rsidR="00E00AB5" w:rsidRPr="007771F5" w:rsidRDefault="00E00AB5" w:rsidP="002F6B21">
            <w:pPr>
              <w:spacing w:after="0"/>
              <w:ind w:firstLine="0"/>
            </w:pPr>
            <w:r w:rsidRPr="007771F5">
              <w:rPr>
                <w:b/>
              </w:rPr>
              <w:t>Πληροί</w:t>
            </w:r>
            <w:r w:rsidRPr="007771F5">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14:paraId="78449605" w14:textId="77777777" w:rsidR="00E00AB5" w:rsidRPr="007771F5" w:rsidRDefault="00E00AB5" w:rsidP="002F6B21">
            <w:pPr>
              <w:spacing w:after="0"/>
              <w:ind w:firstLine="0"/>
              <w:rPr>
                <w:i/>
              </w:rPr>
            </w:pPr>
            <w:r w:rsidRPr="007771F5">
              <w:t xml:space="preserve">Εφόσον ζητούνται ορισμένα πιστοποιητικά ή λοιπές μορφές αποδεικτικών εγγράφων, αναφέρετε για </w:t>
            </w:r>
            <w:r w:rsidRPr="007771F5">
              <w:rPr>
                <w:b/>
              </w:rPr>
              <w:t>καθένα από αυτά</w:t>
            </w:r>
            <w:r w:rsidRPr="007771F5">
              <w:t xml:space="preserve"> αν ο οικονομικός φορέας διαθέτει τα απαιτούμενα έγγραφα:</w:t>
            </w:r>
          </w:p>
          <w:p w14:paraId="7A3C40A3" w14:textId="77777777" w:rsidR="00E00AB5" w:rsidRPr="007771F5" w:rsidRDefault="00E00AB5" w:rsidP="002F6B21">
            <w:pPr>
              <w:spacing w:after="0"/>
              <w:ind w:firstLine="0"/>
            </w:pPr>
            <w:r w:rsidRPr="007771F5">
              <w:rPr>
                <w:i/>
              </w:rPr>
              <w:t>Εάν ορισμένα από τα εν λόγω πιστοποιητικά ή λοιπές μορφές αποδεικτικών στοιχείων διατίθενται ηλεκτρονικά</w:t>
            </w:r>
            <w:r w:rsidRPr="007771F5">
              <w:rPr>
                <w:rStyle w:val="a5"/>
                <w:i/>
              </w:rPr>
              <w:endnoteReference w:id="38"/>
            </w:r>
            <w:r w:rsidRPr="007771F5">
              <w:rPr>
                <w:i/>
              </w:rPr>
              <w:t xml:space="preserve">, αναφέρετε για το </w:t>
            </w:r>
            <w:r w:rsidRPr="007771F5">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488B31C" w14:textId="77777777" w:rsidR="00E00AB5" w:rsidRPr="007771F5" w:rsidRDefault="00E00AB5" w:rsidP="002F6B21">
            <w:pPr>
              <w:spacing w:after="0"/>
              <w:ind w:firstLine="0"/>
            </w:pPr>
            <w:r w:rsidRPr="007771F5">
              <w:t>[….]</w:t>
            </w:r>
          </w:p>
          <w:p w14:paraId="3B4C29CA" w14:textId="77777777" w:rsidR="00E00AB5" w:rsidRPr="007771F5" w:rsidRDefault="00E00AB5" w:rsidP="002F6B21">
            <w:pPr>
              <w:spacing w:after="0"/>
              <w:ind w:firstLine="0"/>
            </w:pPr>
          </w:p>
          <w:p w14:paraId="73EC0485" w14:textId="77777777" w:rsidR="00E00AB5" w:rsidRPr="007771F5" w:rsidRDefault="00E00AB5" w:rsidP="002F6B21">
            <w:pPr>
              <w:spacing w:after="0"/>
              <w:ind w:firstLine="0"/>
            </w:pPr>
          </w:p>
          <w:p w14:paraId="40764FDD" w14:textId="77777777" w:rsidR="00E00AB5" w:rsidRPr="007771F5" w:rsidRDefault="00E00AB5" w:rsidP="002F6B21">
            <w:pPr>
              <w:spacing w:after="0"/>
              <w:ind w:firstLine="0"/>
            </w:pPr>
          </w:p>
          <w:p w14:paraId="15E29A58" w14:textId="77777777" w:rsidR="002F6B21" w:rsidRPr="007771F5" w:rsidRDefault="002F6B21" w:rsidP="002F6B21">
            <w:pPr>
              <w:spacing w:after="0"/>
              <w:ind w:firstLine="0"/>
            </w:pPr>
          </w:p>
          <w:p w14:paraId="3147D944" w14:textId="77777777" w:rsidR="00E00AB5" w:rsidRPr="007771F5" w:rsidRDefault="00E00AB5" w:rsidP="002F6B21">
            <w:pPr>
              <w:spacing w:after="0"/>
              <w:ind w:firstLine="0"/>
            </w:pPr>
            <w:r w:rsidRPr="007771F5">
              <w:t>[] Ναι [] Όχι</w:t>
            </w:r>
            <w:r w:rsidRPr="007771F5">
              <w:rPr>
                <w:rStyle w:val="a5"/>
                <w:vertAlign w:val="superscript"/>
              </w:rPr>
              <w:endnoteReference w:id="39"/>
            </w:r>
          </w:p>
          <w:p w14:paraId="2C66E17E" w14:textId="77777777" w:rsidR="00E00AB5" w:rsidRPr="007771F5" w:rsidRDefault="00E00AB5" w:rsidP="002F6B21">
            <w:pPr>
              <w:spacing w:after="0"/>
              <w:ind w:firstLine="0"/>
            </w:pPr>
          </w:p>
          <w:p w14:paraId="01E565CF" w14:textId="77777777" w:rsidR="00E00AB5" w:rsidRPr="007771F5" w:rsidRDefault="00E00AB5" w:rsidP="002F6B21">
            <w:pPr>
              <w:spacing w:after="0"/>
              <w:ind w:firstLine="0"/>
            </w:pPr>
          </w:p>
          <w:p w14:paraId="587F712B" w14:textId="77777777" w:rsidR="00E00AB5" w:rsidRPr="007771F5" w:rsidRDefault="00E00AB5" w:rsidP="002F6B21">
            <w:pPr>
              <w:spacing w:after="0"/>
              <w:ind w:firstLine="0"/>
            </w:pPr>
          </w:p>
          <w:p w14:paraId="2C255697" w14:textId="77777777" w:rsidR="002F6B21" w:rsidRPr="007771F5" w:rsidRDefault="002F6B21" w:rsidP="002F6B21">
            <w:pPr>
              <w:spacing w:after="0"/>
              <w:ind w:firstLine="0"/>
              <w:rPr>
                <w:i/>
              </w:rPr>
            </w:pPr>
          </w:p>
          <w:p w14:paraId="2F77B2C7" w14:textId="77777777" w:rsidR="00E00AB5" w:rsidRPr="007771F5" w:rsidRDefault="00E00AB5" w:rsidP="002F6B21">
            <w:pPr>
              <w:spacing w:after="0"/>
              <w:ind w:firstLine="0"/>
            </w:pPr>
            <w:r w:rsidRPr="007771F5">
              <w:rPr>
                <w:i/>
              </w:rPr>
              <w:t>(διαδικτυακή διεύθυνση, αρχή ή φορέας έκδοσης, επακριβή στοιχεία αναφοράς των εγγράφων): [……][……][……]</w:t>
            </w:r>
            <w:r w:rsidRPr="007771F5">
              <w:rPr>
                <w:rStyle w:val="a5"/>
                <w:i/>
                <w:vertAlign w:val="superscript"/>
              </w:rPr>
              <w:endnoteReference w:id="40"/>
            </w:r>
          </w:p>
        </w:tc>
      </w:tr>
    </w:tbl>
    <w:p w14:paraId="3D434D45" w14:textId="77777777" w:rsidR="002F6B21" w:rsidRDefault="002F6B21">
      <w:pPr>
        <w:pStyle w:val="ChapterTitle"/>
      </w:pPr>
    </w:p>
    <w:p w14:paraId="59F8270F" w14:textId="77777777" w:rsidR="00E00AB5" w:rsidRDefault="002F6B21" w:rsidP="002F6B21">
      <w:pPr>
        <w:pStyle w:val="ChapterTitle"/>
        <w:rPr>
          <w:i/>
        </w:rPr>
      </w:pPr>
      <w:r>
        <w:br w:type="page"/>
      </w:r>
      <w:r w:rsidR="00E00AB5">
        <w:rPr>
          <w:bCs/>
        </w:rPr>
        <w:lastRenderedPageBreak/>
        <w:t>Μέρος VI: Τελικές δηλώσεις</w:t>
      </w:r>
    </w:p>
    <w:p w14:paraId="1FFF3FDF" w14:textId="77777777"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14:paraId="1E420430" w14:textId="77777777" w:rsidR="00E00AB5" w:rsidRDefault="00E00AB5">
      <w:pPr>
        <w:ind w:firstLine="0"/>
        <w:rPr>
          <w:i/>
        </w:rPr>
      </w:pPr>
      <w:r>
        <w:rPr>
          <w:i/>
        </w:rPr>
        <w:t>Ο κάτωθι υπογεγραμμένος, δηλώνω επισήμως ότι είμαι</w:t>
      </w:r>
      <w:r w:rsidR="00716505">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1"/>
      </w:r>
      <w:r>
        <w:rPr>
          <w:i/>
        </w:rPr>
        <w:t>, εκτός εάν :</w:t>
      </w:r>
    </w:p>
    <w:p w14:paraId="65A7656D" w14:textId="77777777"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2"/>
      </w:r>
      <w:r>
        <w:rPr>
          <w:rStyle w:val="a5"/>
          <w:i/>
        </w:rPr>
        <w:t>.</w:t>
      </w:r>
    </w:p>
    <w:p w14:paraId="61EAE515" w14:textId="77777777" w:rsidR="00F62DFA" w:rsidRDefault="00F62DFA">
      <w:pPr>
        <w:ind w:firstLine="0"/>
        <w:rPr>
          <w:i/>
        </w:rPr>
      </w:pPr>
      <w:r>
        <w:rPr>
          <w:rStyle w:val="a5"/>
          <w:i/>
        </w:rPr>
        <w:t>β) η αναθέτουσα αρχή ή ο αναθέτων φορέας έχουν ήδη στην κατοχή τους τα σχετικά έγγραφα.</w:t>
      </w:r>
    </w:p>
    <w:p w14:paraId="0B633258" w14:textId="77777777" w:rsidR="002F6B21" w:rsidRDefault="00F62DFA">
      <w:pPr>
        <w:ind w:firstLine="0"/>
        <w:rPr>
          <w:i/>
        </w:rPr>
      </w:pPr>
      <w:r>
        <w:rPr>
          <w:i/>
        </w:rPr>
        <w:t xml:space="preserve">Ο κάτωθι υπογεγραμμένος δίδω επισήμως τη συγκατάθεσή μου </w:t>
      </w:r>
      <w:proofErr w:type="spellStart"/>
      <w:r>
        <w:rPr>
          <w:i/>
        </w:rPr>
        <w:t>στ</w:t>
      </w:r>
      <w:proofErr w:type="spellEnd"/>
      <w:r>
        <w:rPr>
          <w:i/>
        </w:rPr>
        <w:t xml:space="preserve">...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w:t>
      </w:r>
      <w:proofErr w:type="spellStart"/>
      <w:r>
        <w:rPr>
          <w:i/>
        </w:rPr>
        <w:t>στ</w:t>
      </w:r>
      <w:proofErr w:type="spellEnd"/>
      <w:r>
        <w:rPr>
          <w:i/>
        </w:rPr>
        <w:t xml:space="preserve">...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14:paraId="778F1A08" w14:textId="77777777" w:rsidR="00F62DFA" w:rsidRDefault="00F62DFA">
      <w:pPr>
        <w:ind w:firstLine="0"/>
        <w:rPr>
          <w:i/>
        </w:rPr>
      </w:pPr>
    </w:p>
    <w:p w14:paraId="47E68A5C" w14:textId="77777777" w:rsidR="00F62DFA" w:rsidRDefault="00F62DFA">
      <w:pPr>
        <w:ind w:firstLine="0"/>
        <w:rPr>
          <w:i/>
        </w:rPr>
      </w:pPr>
      <w:r>
        <w:rPr>
          <w:i/>
        </w:rPr>
        <w:t>Ημερομηνία, τόπος και, όπου ζητείται ή είναι απαραίτητο, υπογραφή(-</w:t>
      </w:r>
      <w:proofErr w:type="spellStart"/>
      <w:r>
        <w:rPr>
          <w:i/>
        </w:rPr>
        <w:t>ές</w:t>
      </w:r>
      <w:proofErr w:type="spellEnd"/>
      <w:r>
        <w:rPr>
          <w:i/>
        </w:rPr>
        <w:t xml:space="preserve">): [……]   </w:t>
      </w:r>
    </w:p>
    <w:p w14:paraId="7256C329" w14:textId="77777777" w:rsidR="00B73C16" w:rsidRDefault="00B73C16">
      <w:pPr>
        <w:ind w:firstLine="0"/>
      </w:pPr>
      <w:r>
        <w:rPr>
          <w:i/>
        </w:rPr>
        <w:br w:type="page"/>
      </w:r>
    </w:p>
    <w:sectPr w:rsidR="00B73C16">
      <w:headerReference w:type="default" r:id="rId8"/>
      <w:footerReference w:type="default" r:id="rId9"/>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0E44A9" w14:textId="77777777" w:rsidR="00BD1B80" w:rsidRDefault="00BD1B80">
      <w:pPr>
        <w:spacing w:after="0" w:line="240" w:lineRule="auto"/>
      </w:pPr>
      <w:r>
        <w:separator/>
      </w:r>
    </w:p>
  </w:endnote>
  <w:endnote w:type="continuationSeparator" w:id="0">
    <w:p w14:paraId="11E4B0AF" w14:textId="77777777" w:rsidR="00BD1B80" w:rsidRDefault="00BD1B80">
      <w:pPr>
        <w:spacing w:after="0" w:line="240" w:lineRule="auto"/>
      </w:pPr>
      <w:r>
        <w:continuationSeparator/>
      </w:r>
    </w:p>
  </w:endnote>
  <w:endnote w:id="1">
    <w:p w14:paraId="68FDDE08" w14:textId="77777777"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14:paraId="6E3BC866" w14:textId="77777777"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14:paraId="0683D5B0" w14:textId="77777777"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14:paraId="0AA97252" w14:textId="77777777"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14:paraId="21935BCE" w14:textId="77777777"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14:paraId="2D35A12A" w14:textId="77777777"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14:paraId="7D748BFD" w14:textId="77777777"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5">
    <w:p w14:paraId="7B2B70E7" w14:textId="77777777" w:rsidR="00E00AB5" w:rsidRPr="002F6B21"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6">
    <w:p w14:paraId="4C9741D5" w14:textId="77777777" w:rsidR="00E00AB5" w:rsidRPr="002F6B21" w:rsidRDefault="00E00AB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7">
    <w:p w14:paraId="61C56237" w14:textId="77777777"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14:paraId="6C55D003" w14:textId="77777777"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14:paraId="331A02D8" w14:textId="77777777"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0">
    <w:p w14:paraId="07EBE6C6" w14:textId="77777777"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14:paraId="0000E64B" w14:textId="77777777"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14:paraId="3D8F6CBD" w14:textId="77777777"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14:paraId="424B6FEB" w14:textId="77777777"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14:paraId="63116927" w14:textId="77777777"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14:paraId="2DFBF4C1" w14:textId="77777777"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14:paraId="35E9660F"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7">
    <w:p w14:paraId="55FD0E09"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14:paraId="68105F23"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14:paraId="571EA2D2" w14:textId="77777777"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14:paraId="4D593BB6" w14:textId="77777777"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14:paraId="7354A4C2" w14:textId="77777777"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14:paraId="1141990C" w14:textId="77777777"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14:paraId="1C990A7F"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4">
    <w:p w14:paraId="36347943" w14:textId="77777777" w:rsidR="00E00AB5" w:rsidRPr="002F6B21" w:rsidRDefault="00E00AB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14:paraId="161CD1FD" w14:textId="77777777"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14:paraId="6AB097CC" w14:textId="77777777"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7">
    <w:p w14:paraId="13BC527E" w14:textId="77777777"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8">
    <w:p w14:paraId="3AB55609" w14:textId="77777777" w:rsidR="00E00AB5" w:rsidRPr="002F6B21" w:rsidRDefault="00E00AB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29">
    <w:p w14:paraId="59B25BD4" w14:textId="77777777" w:rsidR="00E00AB5" w:rsidRPr="002F6B21" w:rsidRDefault="00E00AB5" w:rsidP="00B73C16">
      <w:pPr>
        <w:pStyle w:val="af9"/>
        <w:tabs>
          <w:tab w:val="left" w:pos="284"/>
        </w:tabs>
        <w:ind w:firstLine="0"/>
      </w:pPr>
      <w:r w:rsidRPr="00F62DFA">
        <w:rPr>
          <w:rStyle w:val="a5"/>
        </w:rPr>
        <w:endnoteRef/>
      </w:r>
      <w:r w:rsidRPr="002F6B21">
        <w:tab/>
        <w:t>Πρβλ άρθρο 48.</w:t>
      </w:r>
    </w:p>
  </w:endnote>
  <w:endnote w:id="30">
    <w:p w14:paraId="2A79B593" w14:textId="77777777"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14:paraId="1A378EEA" w14:textId="77777777" w:rsidR="00E00AB5" w:rsidRPr="002F6B21" w:rsidRDefault="00E00AB5" w:rsidP="00B73C16">
      <w:pPr>
        <w:pStyle w:val="af9"/>
        <w:tabs>
          <w:tab w:val="left" w:pos="284"/>
        </w:tabs>
        <w:ind w:firstLine="0"/>
      </w:pPr>
      <w:r w:rsidRPr="00F62DFA">
        <w:rPr>
          <w:rStyle w:val="a5"/>
        </w:rPr>
        <w:endnoteRef/>
      </w:r>
      <w:r w:rsidRPr="002F6B21">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2">
    <w:p w14:paraId="6072578F" w14:textId="77777777" w:rsidR="00E00AB5" w:rsidRPr="002F6B21" w:rsidRDefault="00E00AB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14:paraId="1D95FDC4" w14:textId="77777777" w:rsidR="00E00AB5" w:rsidRPr="002F6B21" w:rsidRDefault="00E00AB5"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4">
    <w:p w14:paraId="1E350280" w14:textId="77777777" w:rsidR="00E00AB5" w:rsidRPr="002F6B21" w:rsidRDefault="00E00AB5"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35">
    <w:p w14:paraId="72ADA81D" w14:textId="77777777" w:rsidR="00E00AB5" w:rsidRPr="002F6B21" w:rsidRDefault="00E00AB5"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6">
    <w:p w14:paraId="0B17428B" w14:textId="77777777" w:rsidR="00E00AB5" w:rsidRPr="002F6B21" w:rsidRDefault="00E00AB5"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37">
    <w:p w14:paraId="16609874" w14:textId="77777777" w:rsidR="00E00AB5" w:rsidRPr="002F6B21" w:rsidRDefault="00E00AB5"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8">
    <w:p w14:paraId="12C55856" w14:textId="77777777" w:rsidR="00E00AB5" w:rsidRPr="002F6B21" w:rsidRDefault="00E00AB5"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39">
    <w:p w14:paraId="37DA8594"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40">
    <w:p w14:paraId="55434A4B"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41">
    <w:p w14:paraId="1185FCAF" w14:textId="77777777" w:rsidR="00E00AB5" w:rsidRPr="002F6B21" w:rsidRDefault="00E00AB5" w:rsidP="00B73C16">
      <w:pPr>
        <w:pStyle w:val="af9"/>
        <w:tabs>
          <w:tab w:val="left" w:pos="284"/>
        </w:tabs>
        <w:ind w:firstLine="0"/>
      </w:pPr>
      <w:r w:rsidRPr="00F62DFA">
        <w:rPr>
          <w:rStyle w:val="a5"/>
        </w:rPr>
        <w:endnoteRef/>
      </w:r>
      <w:r w:rsidRPr="002F6B21">
        <w:tab/>
        <w:t>Πρβλ και άρθρο 1 ν. 4250/2014</w:t>
      </w:r>
    </w:p>
  </w:endnote>
  <w:endnote w:id="42">
    <w:p w14:paraId="5C3B8C74" w14:textId="77777777"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alibri">
    <w:altName w:val="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altName w:val="Mangal"/>
    <w:panose1 w:val="02040503050203030202"/>
    <w:charset w:val="00"/>
    <w:family w:val="roman"/>
    <w:pitch w:val="variable"/>
    <w:sig w:usb0="00008003" w:usb1="00000000" w:usb2="00000000" w:usb3="00000000" w:csb0="00000001"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6D31B" w14:textId="77777777" w:rsidR="00F62DFA" w:rsidRDefault="00F62DFA">
    <w:pPr>
      <w:pStyle w:val="af0"/>
      <w:shd w:val="clear" w:color="auto" w:fill="FFFFFF"/>
      <w:jc w:val="center"/>
    </w:pPr>
    <w:r>
      <w:fldChar w:fldCharType="begin"/>
    </w:r>
    <w:r>
      <w:instrText xml:space="preserve"> PAGE </w:instrText>
    </w:r>
    <w:r>
      <w:fldChar w:fldCharType="separate"/>
    </w:r>
    <w:r w:rsidR="00F62793">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393F0F" w14:textId="77777777" w:rsidR="00BD1B80" w:rsidRDefault="00BD1B80">
      <w:pPr>
        <w:spacing w:after="0" w:line="240" w:lineRule="auto"/>
      </w:pPr>
      <w:r>
        <w:separator/>
      </w:r>
    </w:p>
  </w:footnote>
  <w:footnote w:type="continuationSeparator" w:id="0">
    <w:p w14:paraId="5E831745" w14:textId="77777777" w:rsidR="00BD1B80" w:rsidRDefault="00BD1B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D26AEE" w14:textId="77777777" w:rsidR="00F62DFA" w:rsidRDefault="00687BC3">
    <w:pPr>
      <w:pStyle w:val="af"/>
      <w:ind w:left="-1531" w:firstLine="0"/>
    </w:pPr>
    <w:r>
      <w:rPr>
        <w:noProof/>
        <w:lang w:eastAsia="el-GR"/>
      </w:rPr>
      <w:drawing>
        <wp:anchor distT="0" distB="0" distL="114935" distR="114935" simplePos="0" relativeHeight="251657728" behindDoc="0" locked="0" layoutInCell="1" allowOverlap="1" wp14:anchorId="481194F9" wp14:editId="658CE36E">
          <wp:simplePos x="0" y="0"/>
          <wp:positionH relativeFrom="column">
            <wp:posOffset>-1149350</wp:posOffset>
          </wp:positionH>
          <wp:positionV relativeFrom="paragraph">
            <wp:posOffset>-916940</wp:posOffset>
          </wp:positionV>
          <wp:extent cx="125095" cy="4036060"/>
          <wp:effectExtent l="0" t="0" r="8255" b="254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 cy="40360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15:restartNumberingAfterBreak="0">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7E70"/>
    <w:rsid w:val="00037E70"/>
    <w:rsid w:val="00057B04"/>
    <w:rsid w:val="0018085F"/>
    <w:rsid w:val="001B51F6"/>
    <w:rsid w:val="001E6916"/>
    <w:rsid w:val="00214AD7"/>
    <w:rsid w:val="00280674"/>
    <w:rsid w:val="002B2AA1"/>
    <w:rsid w:val="002E18D8"/>
    <w:rsid w:val="002F0A33"/>
    <w:rsid w:val="002F6B21"/>
    <w:rsid w:val="00335746"/>
    <w:rsid w:val="00386E7F"/>
    <w:rsid w:val="003A5BD6"/>
    <w:rsid w:val="003A71B5"/>
    <w:rsid w:val="003D05A6"/>
    <w:rsid w:val="003D10A7"/>
    <w:rsid w:val="0041400D"/>
    <w:rsid w:val="004834F1"/>
    <w:rsid w:val="0049436B"/>
    <w:rsid w:val="004A40BE"/>
    <w:rsid w:val="004B712E"/>
    <w:rsid w:val="004F69DD"/>
    <w:rsid w:val="00536728"/>
    <w:rsid w:val="00576263"/>
    <w:rsid w:val="006254C5"/>
    <w:rsid w:val="00664995"/>
    <w:rsid w:val="00687BC3"/>
    <w:rsid w:val="00695F79"/>
    <w:rsid w:val="006C406D"/>
    <w:rsid w:val="006C6E7D"/>
    <w:rsid w:val="00716505"/>
    <w:rsid w:val="007318B7"/>
    <w:rsid w:val="007771F5"/>
    <w:rsid w:val="00782DD2"/>
    <w:rsid w:val="00981EB9"/>
    <w:rsid w:val="0099584D"/>
    <w:rsid w:val="009A0E61"/>
    <w:rsid w:val="00A148B4"/>
    <w:rsid w:val="00A973E8"/>
    <w:rsid w:val="00AA144B"/>
    <w:rsid w:val="00B73C16"/>
    <w:rsid w:val="00BD1B80"/>
    <w:rsid w:val="00C101D5"/>
    <w:rsid w:val="00C441BF"/>
    <w:rsid w:val="00C6751A"/>
    <w:rsid w:val="00C86856"/>
    <w:rsid w:val="00CA0924"/>
    <w:rsid w:val="00DA27A0"/>
    <w:rsid w:val="00DF49FA"/>
    <w:rsid w:val="00E00AB5"/>
    <w:rsid w:val="00E109F9"/>
    <w:rsid w:val="00E56CEE"/>
    <w:rsid w:val="00E977C9"/>
    <w:rsid w:val="00EB4451"/>
    <w:rsid w:val="00F075D6"/>
    <w:rsid w:val="00F140F3"/>
    <w:rsid w:val="00F62793"/>
    <w:rsid w:val="00F62DFA"/>
    <w:rsid w:val="00FE324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1D4E55F"/>
  <w15:docId w15:val="{A79A430C-4C24-4382-960E-F8A7845F7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DefaultParagraphFont1">
    <w:name w:val="Default Paragraph Font1"/>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BlockText1">
    <w:name w:val="Block Text1"/>
    <w:basedOn w:val="a"/>
    <w:pPr>
      <w:spacing w:after="0" w:line="100" w:lineRule="atLeast"/>
      <w:ind w:left="-568" w:right="-355" w:firstLine="284"/>
    </w:pPr>
    <w:rPr>
      <w:rFonts w:ascii="Arial" w:hAnsi="Arial" w:cs="Arial"/>
      <w:b/>
      <w:sz w:val="24"/>
      <w:szCs w:val="20"/>
    </w:rPr>
  </w:style>
  <w:style w:type="paragraph" w:customStyle="1" w:styleId="NoSpacing1">
    <w:name w:val="No Spacing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BalloonText1">
    <w:name w:val="Balloon Text1"/>
    <w:basedOn w:val="a"/>
    <w:pPr>
      <w:spacing w:after="0" w:line="100" w:lineRule="atLeast"/>
    </w:pPr>
    <w:rPr>
      <w:rFonts w:ascii="Tahoma" w:hAnsi="Tahoma" w:cs="Tahoma"/>
      <w:sz w:val="16"/>
      <w:szCs w:val="16"/>
    </w:rPr>
  </w:style>
  <w:style w:type="paragraph" w:customStyle="1" w:styleId="ListParagraph1">
    <w:name w:val="List Paragraph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NormalWeb1">
    <w:name w:val="Normal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2">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paragraph" w:styleId="afa">
    <w:name w:val="Balloon Text"/>
    <w:basedOn w:val="a"/>
    <w:link w:val="Char10"/>
    <w:uiPriority w:val="99"/>
    <w:semiHidden/>
    <w:unhideWhenUsed/>
    <w:rsid w:val="00DA27A0"/>
    <w:pPr>
      <w:spacing w:after="0" w:line="240" w:lineRule="auto"/>
    </w:pPr>
    <w:rPr>
      <w:rFonts w:ascii="Tahoma" w:hAnsi="Tahoma" w:cs="Tahoma"/>
      <w:sz w:val="16"/>
      <w:szCs w:val="16"/>
    </w:rPr>
  </w:style>
  <w:style w:type="character" w:customStyle="1" w:styleId="Char10">
    <w:name w:val="Κείμενο πλαισίου Char1"/>
    <w:link w:val="afa"/>
    <w:uiPriority w:val="99"/>
    <w:semiHidden/>
    <w:rsid w:val="00DA27A0"/>
    <w:rPr>
      <w:rFonts w:ascii="Tahoma" w:hAnsi="Tahoma" w:cs="Tahoma"/>
      <w:kern w:val="1"/>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81AEA-F7DE-4F6D-97BA-EFE5E4983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23</Pages>
  <Words>3815</Words>
  <Characters>20602</Characters>
  <Application>Microsoft Office Word</Application>
  <DocSecurity>0</DocSecurity>
  <Lines>171</Lines>
  <Paragraphs>48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User</cp:lastModifiedBy>
  <cp:revision>5</cp:revision>
  <cp:lastPrinted>2020-08-28T10:51:00Z</cp:lastPrinted>
  <dcterms:created xsi:type="dcterms:W3CDTF">2020-08-21T05:35:00Z</dcterms:created>
  <dcterms:modified xsi:type="dcterms:W3CDTF">2020-08-28T10:51:00Z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